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CDC" w:rsidRPr="0045322A" w:rsidRDefault="00B63354" w:rsidP="00B40CDC">
      <w:pPr>
        <w:jc w:val="center"/>
        <w:rPr>
          <w:rFonts w:ascii="Optima" w:hAnsi="Optima"/>
          <w:b/>
          <w:sz w:val="28"/>
        </w:rPr>
      </w:pPr>
      <w:r w:rsidRPr="0045322A">
        <w:rPr>
          <w:rFonts w:ascii="Optima" w:hAnsi="Optima"/>
          <w:b/>
          <w:sz w:val="28"/>
        </w:rPr>
        <w:t>F</w:t>
      </w:r>
      <w:r w:rsidR="00E62CC5" w:rsidRPr="0045322A">
        <w:rPr>
          <w:rFonts w:ascii="Optima" w:hAnsi="Optima"/>
          <w:b/>
          <w:sz w:val="28"/>
        </w:rPr>
        <w:t>IF</w:t>
      </w:r>
      <w:r w:rsidRPr="0045322A">
        <w:rPr>
          <w:rFonts w:ascii="Optima" w:hAnsi="Optima"/>
          <w:b/>
          <w:sz w:val="28"/>
        </w:rPr>
        <w:t>TH</w:t>
      </w:r>
      <w:r w:rsidR="00341E3B" w:rsidRPr="0045322A">
        <w:rPr>
          <w:rFonts w:ascii="Optima" w:hAnsi="Optima"/>
          <w:b/>
          <w:sz w:val="28"/>
        </w:rPr>
        <w:t xml:space="preserve"> </w:t>
      </w:r>
      <w:r w:rsidR="00B40CDC" w:rsidRPr="0045322A">
        <w:rPr>
          <w:rFonts w:ascii="Optima" w:hAnsi="Optima"/>
          <w:b/>
          <w:sz w:val="28"/>
        </w:rPr>
        <w:t>GRADE ENVISION MATH CURRICULUM MAP</w:t>
      </w:r>
    </w:p>
    <w:p w:rsidR="00B40CDC" w:rsidRPr="0045322A" w:rsidRDefault="00B40CDC" w:rsidP="00B40CDC">
      <w:pPr>
        <w:jc w:val="center"/>
        <w:rPr>
          <w:rFonts w:ascii="Optima" w:hAnsi="Optima"/>
          <w:b/>
          <w:sz w:val="28"/>
        </w:rPr>
      </w:pPr>
      <w:r w:rsidRPr="0045322A">
        <w:rPr>
          <w:rFonts w:ascii="Optima" w:hAnsi="Optima"/>
          <w:b/>
          <w:sz w:val="28"/>
        </w:rPr>
        <w:t xml:space="preserve">CANYONS SCHOOL DISTRICT </w:t>
      </w:r>
    </w:p>
    <w:p w:rsidR="00B40CDC" w:rsidRPr="0045322A" w:rsidRDefault="00B40CDC" w:rsidP="00B40CDC">
      <w:pPr>
        <w:jc w:val="center"/>
        <w:rPr>
          <w:rFonts w:ascii="Optima" w:hAnsi="Optima"/>
          <w:b/>
          <w:sz w:val="28"/>
        </w:rPr>
      </w:pPr>
      <w:r w:rsidRPr="0045322A">
        <w:rPr>
          <w:rFonts w:ascii="Optima" w:hAnsi="Optima"/>
          <w:b/>
          <w:sz w:val="28"/>
        </w:rPr>
        <w:t>2010 – 2011</w:t>
      </w:r>
    </w:p>
    <w:p w:rsidR="00B40CDC" w:rsidRPr="0045322A" w:rsidRDefault="00B40CDC" w:rsidP="00B40CDC">
      <w:pPr>
        <w:jc w:val="center"/>
        <w:rPr>
          <w:rFonts w:ascii="Optima" w:hAnsi="Optima"/>
          <w:b/>
          <w:sz w:val="28"/>
        </w:rPr>
      </w:pPr>
    </w:p>
    <w:p w:rsidR="00B40CDC" w:rsidRPr="0045322A" w:rsidRDefault="00B40CDC" w:rsidP="00B40CDC">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Helvetica"/>
          <w:color w:val="2A2C2B"/>
          <w:szCs w:val="16"/>
        </w:rPr>
      </w:pPr>
    </w:p>
    <w:p w:rsidR="00C45381" w:rsidRPr="0045322A" w:rsidRDefault="00B63354" w:rsidP="00C453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2A2C2B"/>
          <w:szCs w:val="16"/>
        </w:rPr>
      </w:pPr>
      <w:r w:rsidRPr="0045322A">
        <w:rPr>
          <w:rFonts w:ascii="Optima" w:hAnsi="Optima" w:cs="Helvetica"/>
          <w:color w:val="2A2C2B"/>
          <w:szCs w:val="16"/>
        </w:rPr>
        <w:t xml:space="preserve">There are many ways to organize curricula. </w:t>
      </w:r>
    </w:p>
    <w:p w:rsidR="00B40CDC" w:rsidRPr="0045322A" w:rsidRDefault="00B63354" w:rsidP="00C453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2A2C2B"/>
          <w:szCs w:val="16"/>
        </w:rPr>
      </w:pPr>
      <w:r w:rsidRPr="0045322A">
        <w:rPr>
          <w:rFonts w:ascii="Optima" w:hAnsi="Optima" w:cs="Helvetica"/>
          <w:color w:val="2A2C2B"/>
          <w:szCs w:val="16"/>
        </w:rPr>
        <w:t>The challenge, now rarely met, is to avoid those that distort mathematics and turn off students.</w:t>
      </w:r>
      <w:r w:rsidR="00C45381" w:rsidRPr="0045322A">
        <w:rPr>
          <w:rFonts w:ascii="Optima" w:hAnsi="Optima" w:cs="Helvetica"/>
          <w:color w:val="2A2C2B"/>
          <w:szCs w:val="16"/>
        </w:rPr>
        <w:t xml:space="preserve"> </w:t>
      </w:r>
      <w:r w:rsidRPr="0045322A">
        <w:rPr>
          <w:rFonts w:ascii="Optima" w:hAnsi="Optima" w:cs="Helvetica"/>
          <w:color w:val="2A2C2B"/>
          <w:szCs w:val="16"/>
        </w:rPr>
        <w:t>— Steen, 2007</w:t>
      </w:r>
    </w:p>
    <w:p w:rsidR="00B63354" w:rsidRPr="0045322A" w:rsidRDefault="00B63354" w:rsidP="00C45381">
      <w:pPr>
        <w:jc w:val="center"/>
        <w:rPr>
          <w:rFonts w:ascii="Optima" w:hAnsi="Optima"/>
        </w:rPr>
      </w:pPr>
    </w:p>
    <w:p w:rsidR="00B63354" w:rsidRPr="0045322A" w:rsidRDefault="00B63354" w:rsidP="00C453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141413"/>
          <w:szCs w:val="16"/>
        </w:rPr>
      </w:pPr>
      <w:r w:rsidRPr="0045322A">
        <w:rPr>
          <w:rFonts w:ascii="Optima" w:hAnsi="Optima" w:cs="Helvetica"/>
          <w:color w:val="141413"/>
          <w:szCs w:val="16"/>
        </w:rPr>
        <w:t xml:space="preserve">William Schmidt and Richard </w:t>
      </w:r>
      <w:proofErr w:type="spellStart"/>
      <w:r w:rsidRPr="0045322A">
        <w:rPr>
          <w:rFonts w:ascii="Optima" w:hAnsi="Optima" w:cs="Helvetica"/>
          <w:color w:val="141413"/>
          <w:szCs w:val="16"/>
        </w:rPr>
        <w:t>Houang</w:t>
      </w:r>
      <w:proofErr w:type="spellEnd"/>
      <w:r w:rsidRPr="0045322A">
        <w:rPr>
          <w:rFonts w:ascii="Optima" w:hAnsi="Optima" w:cs="Helvetica"/>
          <w:color w:val="141413"/>
          <w:szCs w:val="16"/>
        </w:rPr>
        <w:t xml:space="preserve"> (2002) have said that content standards and curricula are coherent if they are:</w:t>
      </w:r>
    </w:p>
    <w:p w:rsidR="00B40CDC" w:rsidRPr="0045322A" w:rsidRDefault="00B63354" w:rsidP="00C453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2A2C2B"/>
          <w:szCs w:val="16"/>
        </w:rPr>
      </w:pPr>
      <w:proofErr w:type="gramStart"/>
      <w:r w:rsidRPr="0045322A">
        <w:rPr>
          <w:rFonts w:ascii="Optima" w:hAnsi="Optima" w:cs="Helvetica"/>
          <w:color w:val="2A2C2B"/>
          <w:szCs w:val="16"/>
        </w:rPr>
        <w:t>articulated</w:t>
      </w:r>
      <w:proofErr w:type="gramEnd"/>
      <w:r w:rsidRPr="0045322A">
        <w:rPr>
          <w:rFonts w:ascii="Optima" w:hAnsi="Optima" w:cs="Helvetica"/>
          <w:color w:val="2A2C2B"/>
          <w:szCs w:val="16"/>
        </w:rPr>
        <w:t xml:space="preserve"> over time as a sequence of topics and performances that are logical and reflect, where appropriate, the sequential or hierarchical nature of the disciplinary content from which the subject matter derives. That is, what and how students are taught should reflect not only the topics that fall within a certain academic discipline, but also the </w:t>
      </w:r>
      <w:r w:rsidRPr="0045322A">
        <w:rPr>
          <w:rFonts w:ascii="Optima" w:hAnsi="Optima" w:cs="Helvetica"/>
          <w:b/>
          <w:color w:val="2A2C2B"/>
          <w:szCs w:val="16"/>
        </w:rPr>
        <w:t>key ideas</w:t>
      </w:r>
      <w:r w:rsidRPr="0045322A">
        <w:rPr>
          <w:rFonts w:ascii="Optima" w:hAnsi="Optima" w:cs="Helvetica"/>
          <w:color w:val="2A2C2B"/>
          <w:szCs w:val="16"/>
        </w:rPr>
        <w:t xml:space="preserve"> that determine how knowledge is organized and generated within that discipline. This implies that to be coherent, a set of content standards must evolve from particulars (e.g., the meaning and operations of whole numbers, including simple math facts and routine computational procedures associated with whole numbers and fractions) to deeper structures inherent in the discipline. These deeper structures then serve as a means for connecting the particulars (such as an understanding of the rational number system and its properties).</w:t>
      </w:r>
    </w:p>
    <w:p w:rsidR="00B40CDC" w:rsidRPr="0045322A" w:rsidRDefault="00B40CDC" w:rsidP="00C45381">
      <w:pPr>
        <w:jc w:val="center"/>
        <w:rPr>
          <w:rFonts w:ascii="Optima" w:hAnsi="Optima"/>
        </w:rPr>
      </w:pPr>
    </w:p>
    <w:p w:rsidR="00B63354" w:rsidRPr="0045322A" w:rsidRDefault="00B63354" w:rsidP="00C453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Optima" w:hAnsi="Optima" w:cs="Helvetica"/>
          <w:color w:val="141413"/>
          <w:szCs w:val="16"/>
        </w:rPr>
      </w:pPr>
      <w:r w:rsidRPr="0045322A">
        <w:rPr>
          <w:rFonts w:ascii="Optima" w:hAnsi="Optima" w:cs="Helvetica"/>
          <w:color w:val="141413"/>
          <w:szCs w:val="16"/>
        </w:rPr>
        <w:t>For over a decade, research studies of mathematics education in high-performing countries have pointed to the conclusion that the mathematics curriculum in the United States must become substantially more focused and coherent in order to improve mathematics achievement in this country. To deliver on the promise of common standards, the standards must address the problem of a curriculum that is “a mile wide and an inch deep.” These Standards are a substantial answer to that challenge.</w:t>
      </w:r>
    </w:p>
    <w:p w:rsidR="00B40CDC" w:rsidRPr="0045322A" w:rsidRDefault="00B63354" w:rsidP="00C45381">
      <w:pPr>
        <w:jc w:val="center"/>
        <w:rPr>
          <w:rFonts w:ascii="Optima" w:hAnsi="Optima"/>
        </w:rPr>
      </w:pPr>
      <w:r w:rsidRPr="0045322A">
        <w:rPr>
          <w:rFonts w:ascii="Optima" w:hAnsi="Optima" w:cs="Helvetica"/>
          <w:color w:val="141413"/>
          <w:szCs w:val="16"/>
        </w:rPr>
        <w:t xml:space="preserve">It is important to recognize that “fewer standards” are no substitute for focused standards. Achieving “fewer standards” would be easy to do by resorting to broad, general statements. Instead, these Standards aim for </w:t>
      </w:r>
      <w:r w:rsidRPr="0045322A">
        <w:rPr>
          <w:rFonts w:ascii="Optima" w:hAnsi="Optima" w:cs="Helvetica"/>
          <w:i/>
          <w:color w:val="141413"/>
          <w:szCs w:val="16"/>
        </w:rPr>
        <w:t>clarity and specificity</w:t>
      </w:r>
      <w:r w:rsidRPr="0045322A">
        <w:rPr>
          <w:rFonts w:ascii="Optima" w:hAnsi="Optima" w:cs="Helvetica"/>
          <w:color w:val="141413"/>
          <w:szCs w:val="16"/>
        </w:rPr>
        <w:t>.</w:t>
      </w:r>
    </w:p>
    <w:p w:rsidR="00B40CDC" w:rsidRPr="0045322A" w:rsidRDefault="00B40CDC" w:rsidP="00C45381">
      <w:pPr>
        <w:jc w:val="center"/>
        <w:rPr>
          <w:rFonts w:ascii="Optima" w:hAnsi="Optima"/>
        </w:rPr>
      </w:pPr>
    </w:p>
    <w:p w:rsidR="00B40CDC" w:rsidRPr="0045322A" w:rsidRDefault="00B40CDC" w:rsidP="00C45381">
      <w:pPr>
        <w:jc w:val="center"/>
        <w:rPr>
          <w:rFonts w:ascii="Optima" w:hAnsi="Optima"/>
        </w:rPr>
      </w:pPr>
    </w:p>
    <w:p w:rsidR="008D0683" w:rsidRPr="0045322A" w:rsidRDefault="008D0683">
      <w:pPr>
        <w:rPr>
          <w:rFonts w:ascii="Optima" w:hAnsi="Optima"/>
        </w:rPr>
      </w:pPr>
    </w:p>
    <w:p w:rsidR="00103C58" w:rsidRPr="0045322A" w:rsidRDefault="00103C58">
      <w:pPr>
        <w:rPr>
          <w:rFonts w:ascii="Optima" w:hAnsi="Optima"/>
        </w:rPr>
      </w:pPr>
    </w:p>
    <w:p w:rsidR="00103C58" w:rsidRPr="0045322A" w:rsidRDefault="00103C58">
      <w:pPr>
        <w:rPr>
          <w:rFonts w:ascii="Optima" w:hAnsi="Optima"/>
        </w:rPr>
      </w:pPr>
    </w:p>
    <w:p w:rsidR="00B63354" w:rsidRPr="0045322A" w:rsidRDefault="00B63354">
      <w:pPr>
        <w:rPr>
          <w:rFonts w:ascii="Optima" w:hAnsi="Optima"/>
        </w:rPr>
      </w:pPr>
    </w:p>
    <w:p w:rsidR="00B40CDC" w:rsidRPr="0045322A" w:rsidRDefault="00B40CDC">
      <w:pPr>
        <w:rPr>
          <w:rFonts w:ascii="Optima" w:hAnsi="Optima"/>
        </w:rPr>
      </w:pPr>
    </w:p>
    <w:p w:rsidR="00B40CDC" w:rsidRPr="0045322A" w:rsidRDefault="00A33A12" w:rsidP="00B40CDC">
      <w:pPr>
        <w:jc w:val="center"/>
        <w:rPr>
          <w:rFonts w:ascii="Optima" w:hAnsi="Optima"/>
          <w:b/>
          <w:sz w:val="28"/>
        </w:rPr>
      </w:pPr>
      <w:r w:rsidRPr="0045322A">
        <w:rPr>
          <w:rFonts w:ascii="Optima" w:hAnsi="Optima"/>
          <w:b/>
          <w:sz w:val="28"/>
        </w:rPr>
        <w:t>AUGUST (6</w:t>
      </w:r>
      <w:r w:rsidR="00B40CDC" w:rsidRPr="0045322A">
        <w:rPr>
          <w:rFonts w:ascii="Optima" w:hAnsi="Optima"/>
          <w:b/>
          <w:sz w:val="28"/>
        </w:rPr>
        <w:t xml:space="preserve"> days)</w:t>
      </w:r>
    </w:p>
    <w:p w:rsidR="00B40CDC" w:rsidRPr="0045322A" w:rsidRDefault="005F0B6D" w:rsidP="00B40CDC">
      <w:pPr>
        <w:rPr>
          <w:rFonts w:ascii="Optima" w:hAnsi="Optima"/>
        </w:rPr>
      </w:pPr>
      <w:r w:rsidRPr="0045322A">
        <w:rPr>
          <w:rFonts w:ascii="Optima" w:hAnsi="Optima"/>
        </w:rPr>
        <w:t xml:space="preserve">Fact Fluency Practice/Review (5 days), </w:t>
      </w:r>
      <w:r w:rsidR="00B40CDC" w:rsidRPr="0045322A">
        <w:rPr>
          <w:rFonts w:ascii="Optima" w:hAnsi="Optima"/>
        </w:rPr>
        <w:t>No Common Formative Assessment/CFA &amp; Differentiation (0)</w:t>
      </w:r>
    </w:p>
    <w:tbl>
      <w:tblPr>
        <w:tblStyle w:val="TableGrid"/>
        <w:tblW w:w="0" w:type="auto"/>
        <w:tblLook w:val="00BF"/>
      </w:tblPr>
      <w:tblGrid>
        <w:gridCol w:w="4158"/>
        <w:gridCol w:w="2374"/>
        <w:gridCol w:w="1165"/>
        <w:gridCol w:w="6055"/>
      </w:tblGrid>
      <w:tr w:rsidR="00B40CDC" w:rsidRPr="0045322A">
        <w:tc>
          <w:tcPr>
            <w:tcW w:w="4158" w:type="dxa"/>
            <w:shd w:val="pct15" w:color="auto" w:fill="auto"/>
          </w:tcPr>
          <w:p w:rsidR="00B40CDC" w:rsidRPr="0045322A" w:rsidRDefault="00B40CDC" w:rsidP="00A43A23">
            <w:pPr>
              <w:jc w:val="center"/>
              <w:rPr>
                <w:rFonts w:ascii="Optima" w:hAnsi="Optima"/>
                <w:sz w:val="22"/>
              </w:rPr>
            </w:pPr>
            <w:r w:rsidRPr="0045322A">
              <w:rPr>
                <w:rFonts w:ascii="Optima" w:hAnsi="Optima"/>
                <w:sz w:val="22"/>
              </w:rPr>
              <w:t>COMMON CORE STANDARD</w:t>
            </w:r>
          </w:p>
        </w:tc>
        <w:tc>
          <w:tcPr>
            <w:tcW w:w="2374" w:type="dxa"/>
            <w:shd w:val="pct15" w:color="auto" w:fill="auto"/>
          </w:tcPr>
          <w:p w:rsidR="00B40CDC" w:rsidRPr="0045322A" w:rsidRDefault="00B40CDC" w:rsidP="00A43A23">
            <w:pPr>
              <w:jc w:val="center"/>
              <w:rPr>
                <w:rFonts w:ascii="Optima" w:hAnsi="Optima"/>
                <w:sz w:val="22"/>
              </w:rPr>
            </w:pPr>
            <w:r w:rsidRPr="0045322A">
              <w:rPr>
                <w:rFonts w:ascii="Optima" w:hAnsi="Optima"/>
                <w:sz w:val="22"/>
              </w:rPr>
              <w:t>ENVISION LESSON</w:t>
            </w:r>
          </w:p>
        </w:tc>
        <w:tc>
          <w:tcPr>
            <w:tcW w:w="1165" w:type="dxa"/>
            <w:shd w:val="pct15" w:color="auto" w:fill="auto"/>
          </w:tcPr>
          <w:p w:rsidR="00B40CDC" w:rsidRPr="0045322A" w:rsidRDefault="00B40CDC" w:rsidP="00A43A23">
            <w:pPr>
              <w:jc w:val="center"/>
              <w:rPr>
                <w:rFonts w:ascii="Optima" w:hAnsi="Optima"/>
                <w:sz w:val="22"/>
              </w:rPr>
            </w:pPr>
            <w:r w:rsidRPr="0045322A">
              <w:rPr>
                <w:rFonts w:ascii="Optima" w:hAnsi="Optima"/>
                <w:sz w:val="22"/>
              </w:rPr>
              <w:t>SUGG.</w:t>
            </w:r>
          </w:p>
          <w:p w:rsidR="00B40CDC" w:rsidRPr="0045322A" w:rsidRDefault="00B40CDC" w:rsidP="00A43A23">
            <w:pPr>
              <w:jc w:val="center"/>
              <w:rPr>
                <w:rFonts w:ascii="Optima" w:hAnsi="Optima"/>
                <w:sz w:val="22"/>
              </w:rPr>
            </w:pPr>
            <w:r w:rsidRPr="0045322A">
              <w:rPr>
                <w:rFonts w:ascii="Optima" w:hAnsi="Optima"/>
                <w:sz w:val="22"/>
              </w:rPr>
              <w:t>NUMBER OF DAYS</w:t>
            </w:r>
          </w:p>
        </w:tc>
        <w:tc>
          <w:tcPr>
            <w:tcW w:w="6055" w:type="dxa"/>
            <w:shd w:val="pct15" w:color="auto" w:fill="auto"/>
          </w:tcPr>
          <w:p w:rsidR="00B40CDC" w:rsidRPr="0045322A" w:rsidRDefault="00B40CDC" w:rsidP="00A43A23">
            <w:pPr>
              <w:jc w:val="center"/>
              <w:rPr>
                <w:rFonts w:ascii="Optima" w:hAnsi="Optima"/>
                <w:sz w:val="22"/>
              </w:rPr>
            </w:pPr>
            <w:r w:rsidRPr="0045322A">
              <w:rPr>
                <w:rFonts w:ascii="Optima" w:hAnsi="Optima"/>
                <w:sz w:val="22"/>
              </w:rPr>
              <w:t>NOTES</w:t>
            </w:r>
          </w:p>
        </w:tc>
      </w:tr>
      <w:tr w:rsidR="004A625D" w:rsidRPr="0045322A">
        <w:tc>
          <w:tcPr>
            <w:tcW w:w="4158" w:type="dxa"/>
            <w:vAlign w:val="center"/>
          </w:tcPr>
          <w:p w:rsidR="004A625D" w:rsidRPr="0045322A" w:rsidRDefault="004A625D">
            <w:pPr>
              <w:rPr>
                <w:rFonts w:ascii="Optima" w:hAnsi="Optima"/>
              </w:rPr>
            </w:pPr>
          </w:p>
        </w:tc>
        <w:tc>
          <w:tcPr>
            <w:tcW w:w="2374" w:type="dxa"/>
            <w:vAlign w:val="center"/>
          </w:tcPr>
          <w:p w:rsidR="004A625D" w:rsidRPr="0045322A" w:rsidRDefault="004A625D">
            <w:pPr>
              <w:rPr>
                <w:rFonts w:ascii="Optima" w:hAnsi="Optima"/>
              </w:rPr>
            </w:pPr>
          </w:p>
        </w:tc>
        <w:tc>
          <w:tcPr>
            <w:tcW w:w="1165" w:type="dxa"/>
            <w:vAlign w:val="center"/>
          </w:tcPr>
          <w:p w:rsidR="004A625D" w:rsidRPr="0045322A" w:rsidRDefault="005F0B6D">
            <w:pPr>
              <w:rPr>
                <w:rFonts w:ascii="Optima" w:hAnsi="Optima"/>
              </w:rPr>
            </w:pPr>
            <w:r w:rsidRPr="0045322A">
              <w:rPr>
                <w:rFonts w:ascii="Optima" w:hAnsi="Optima"/>
              </w:rPr>
              <w:t>1</w:t>
            </w:r>
          </w:p>
        </w:tc>
        <w:tc>
          <w:tcPr>
            <w:tcW w:w="6055" w:type="dxa"/>
            <w:vAlign w:val="center"/>
          </w:tcPr>
          <w:p w:rsidR="005F0B6D" w:rsidRPr="0045322A" w:rsidRDefault="004A625D" w:rsidP="005F0B6D">
            <w:pPr>
              <w:pStyle w:val="Li"/>
              <w:numPr>
                <w:ilvl w:val="0"/>
                <w:numId w:val="4"/>
              </w:numPr>
              <w:rPr>
                <w:rFonts w:ascii="Optima" w:hAnsi="Optima"/>
              </w:rPr>
            </w:pPr>
            <w:r w:rsidRPr="0045322A">
              <w:rPr>
                <w:rFonts w:ascii="Optima" w:hAnsi="Optima"/>
              </w:rPr>
              <w:t xml:space="preserve">Establish daily routine </w:t>
            </w:r>
          </w:p>
          <w:p w:rsidR="004A625D" w:rsidRPr="0045322A" w:rsidRDefault="004A625D" w:rsidP="00D42F70">
            <w:pPr>
              <w:pStyle w:val="Li"/>
              <w:ind w:left="720"/>
              <w:rPr>
                <w:rFonts w:ascii="Optima" w:hAnsi="Optima"/>
              </w:rPr>
            </w:pPr>
          </w:p>
        </w:tc>
      </w:tr>
      <w:tr w:rsidR="004A625D" w:rsidRPr="0045322A">
        <w:tc>
          <w:tcPr>
            <w:tcW w:w="4158" w:type="dxa"/>
            <w:vAlign w:val="center"/>
          </w:tcPr>
          <w:p w:rsidR="004A625D" w:rsidRPr="0045322A" w:rsidRDefault="004A625D">
            <w:pPr>
              <w:rPr>
                <w:rFonts w:ascii="Optima" w:hAnsi="Optima"/>
              </w:rPr>
            </w:pPr>
          </w:p>
        </w:tc>
        <w:tc>
          <w:tcPr>
            <w:tcW w:w="2374" w:type="dxa"/>
            <w:vAlign w:val="center"/>
          </w:tcPr>
          <w:p w:rsidR="004A625D" w:rsidRPr="0045322A" w:rsidRDefault="004A625D">
            <w:pPr>
              <w:rPr>
                <w:rFonts w:ascii="Optima" w:hAnsi="Optima"/>
              </w:rPr>
            </w:pPr>
          </w:p>
        </w:tc>
        <w:tc>
          <w:tcPr>
            <w:tcW w:w="1165" w:type="dxa"/>
            <w:vAlign w:val="center"/>
          </w:tcPr>
          <w:p w:rsidR="004A625D" w:rsidRPr="0045322A" w:rsidRDefault="005F0B6D">
            <w:pPr>
              <w:rPr>
                <w:rFonts w:ascii="Optima" w:hAnsi="Optima"/>
              </w:rPr>
            </w:pPr>
            <w:r w:rsidRPr="0045322A">
              <w:rPr>
                <w:rFonts w:ascii="Optima" w:hAnsi="Optima"/>
              </w:rPr>
              <w:t>5</w:t>
            </w:r>
          </w:p>
        </w:tc>
        <w:tc>
          <w:tcPr>
            <w:tcW w:w="6055" w:type="dxa"/>
            <w:vAlign w:val="center"/>
          </w:tcPr>
          <w:p w:rsidR="004A625D" w:rsidRPr="0045322A" w:rsidRDefault="004A625D">
            <w:pPr>
              <w:pStyle w:val="Ul"/>
              <w:numPr>
                <w:ilvl w:val="0"/>
                <w:numId w:val="7"/>
              </w:numPr>
              <w:rPr>
                <w:rFonts w:ascii="Optima" w:hAnsi="Optima"/>
                <w:b/>
              </w:rPr>
            </w:pPr>
            <w:r w:rsidRPr="0045322A">
              <w:rPr>
                <w:rFonts w:ascii="Optima" w:hAnsi="Optima"/>
                <w:b/>
              </w:rPr>
              <w:t xml:space="preserve">Establish fact fluency practice/routines </w:t>
            </w:r>
          </w:p>
          <w:p w:rsidR="004A625D" w:rsidRPr="0045322A" w:rsidRDefault="004A625D">
            <w:pPr>
              <w:pStyle w:val="Li"/>
              <w:numPr>
                <w:ilvl w:val="1"/>
                <w:numId w:val="8"/>
              </w:numPr>
              <w:rPr>
                <w:rFonts w:ascii="Optima" w:hAnsi="Optima"/>
              </w:rPr>
            </w:pPr>
            <w:r w:rsidRPr="0045322A">
              <w:rPr>
                <w:rFonts w:ascii="Optima" w:hAnsi="Optima"/>
              </w:rPr>
              <w:t xml:space="preserve">Illuminations Applet - Deep Sea Duel (addition practice) </w:t>
            </w:r>
            <w:r w:rsidR="00E313C0" w:rsidRPr="0045322A">
              <w:rPr>
                <w:rFonts w:ascii="Optima" w:hAnsi="Optima"/>
              </w:rPr>
              <w:fldChar w:fldCharType="begin"/>
            </w:r>
            <w:r w:rsidR="002E78A5" w:rsidRPr="0045322A">
              <w:rPr>
                <w:rFonts w:ascii="Optima" w:hAnsi="Optima"/>
              </w:rPr>
              <w:instrText>HYPERLINK "http://illuminations.nctm.org/ActivityDetail.aspx?ID=207"</w:instrText>
            </w:r>
            <w:r w:rsidR="00E313C0" w:rsidRPr="0045322A">
              <w:rPr>
                <w:rFonts w:ascii="Optima" w:hAnsi="Optima"/>
              </w:rPr>
              <w:fldChar w:fldCharType="separate"/>
            </w:r>
            <w:bookmarkStart w:id="0" w:name="woup"/>
            <w:r w:rsidRPr="0045322A">
              <w:rPr>
                <w:rFonts w:ascii="Optima" w:hAnsi="Optima"/>
                <w:color w:val="0000FF"/>
                <w:u w:val="single"/>
              </w:rPr>
              <w:t>http://illuminations.nctm.org/ActivityDetail.aspx?ID=207</w:t>
            </w:r>
            <w:r w:rsidR="00E313C0" w:rsidRPr="0045322A">
              <w:rPr>
                <w:rFonts w:ascii="Optima" w:hAnsi="Optima"/>
              </w:rPr>
              <w:fldChar w:fldCharType="end"/>
            </w:r>
            <w:bookmarkEnd w:id="0"/>
            <w:r w:rsidRPr="0045322A">
              <w:rPr>
                <w:rFonts w:ascii="Optima" w:hAnsi="Optima"/>
              </w:rPr>
              <w:t xml:space="preserve"> </w:t>
            </w:r>
          </w:p>
          <w:p w:rsidR="004A625D" w:rsidRPr="0045322A" w:rsidRDefault="004A625D">
            <w:pPr>
              <w:pStyle w:val="Li"/>
              <w:numPr>
                <w:ilvl w:val="1"/>
                <w:numId w:val="8"/>
              </w:numPr>
              <w:rPr>
                <w:rFonts w:ascii="Optima" w:hAnsi="Optima"/>
              </w:rPr>
            </w:pPr>
            <w:r w:rsidRPr="0045322A">
              <w:rPr>
                <w:rFonts w:ascii="Optima" w:hAnsi="Optima"/>
              </w:rPr>
              <w:t xml:space="preserve">Illuminations Applet - Electronic Abacus (addition practice) </w:t>
            </w:r>
            <w:r w:rsidR="00E313C0" w:rsidRPr="0045322A">
              <w:rPr>
                <w:rFonts w:ascii="Optima" w:hAnsi="Optima"/>
              </w:rPr>
              <w:fldChar w:fldCharType="begin"/>
            </w:r>
            <w:r w:rsidR="002E78A5" w:rsidRPr="0045322A">
              <w:rPr>
                <w:rFonts w:ascii="Optima" w:hAnsi="Optima"/>
              </w:rPr>
              <w:instrText>HYPERLINK "http://illuminations.nctm.org/ActivityDetail.aspx?ID=8"</w:instrText>
            </w:r>
            <w:r w:rsidR="00E313C0" w:rsidRPr="0045322A">
              <w:rPr>
                <w:rFonts w:ascii="Optima" w:hAnsi="Optima"/>
              </w:rPr>
              <w:fldChar w:fldCharType="separate"/>
            </w:r>
            <w:bookmarkStart w:id="1" w:name="va-x"/>
            <w:r w:rsidRPr="0045322A">
              <w:rPr>
                <w:rFonts w:ascii="Optima" w:hAnsi="Optima"/>
                <w:color w:val="0000FF"/>
                <w:u w:val="single"/>
              </w:rPr>
              <w:t>http://illuminations.nctm.org/ActivityDetail.aspx?ID=8</w:t>
            </w:r>
            <w:r w:rsidR="00E313C0" w:rsidRPr="0045322A">
              <w:rPr>
                <w:rFonts w:ascii="Optima" w:hAnsi="Optima"/>
              </w:rPr>
              <w:fldChar w:fldCharType="end"/>
            </w:r>
            <w:bookmarkEnd w:id="1"/>
            <w:r w:rsidRPr="0045322A">
              <w:rPr>
                <w:rFonts w:ascii="Optima" w:hAnsi="Optima"/>
              </w:rPr>
              <w:t xml:space="preserve"> </w:t>
            </w:r>
          </w:p>
          <w:p w:rsidR="004A625D" w:rsidRPr="0045322A" w:rsidRDefault="004A625D">
            <w:pPr>
              <w:pStyle w:val="Li"/>
              <w:numPr>
                <w:ilvl w:val="1"/>
                <w:numId w:val="8"/>
              </w:numPr>
              <w:rPr>
                <w:rFonts w:ascii="Optima" w:hAnsi="Optima"/>
              </w:rPr>
            </w:pPr>
            <w:r w:rsidRPr="0045322A">
              <w:rPr>
                <w:rFonts w:ascii="Optima" w:hAnsi="Optima"/>
              </w:rPr>
              <w:t xml:space="preserve">Illuminations Lesson - Multiplication: It's In The Cards </w:t>
            </w:r>
            <w:r w:rsidR="00E313C0" w:rsidRPr="0045322A">
              <w:rPr>
                <w:rFonts w:ascii="Optima" w:hAnsi="Optima"/>
              </w:rPr>
              <w:fldChar w:fldCharType="begin"/>
            </w:r>
            <w:r w:rsidR="002E78A5" w:rsidRPr="0045322A">
              <w:rPr>
                <w:rFonts w:ascii="Optima" w:hAnsi="Optima"/>
              </w:rPr>
              <w:instrText>HYPERLINK "http://illuminations.nctm.org/LessonDetail.aspx?ID=L329"</w:instrText>
            </w:r>
            <w:r w:rsidR="00E313C0" w:rsidRPr="0045322A">
              <w:rPr>
                <w:rFonts w:ascii="Optima" w:hAnsi="Optima"/>
              </w:rPr>
              <w:fldChar w:fldCharType="separate"/>
            </w:r>
            <w:bookmarkStart w:id="2" w:name="fi6k"/>
            <w:r w:rsidRPr="0045322A">
              <w:rPr>
                <w:rFonts w:ascii="Optima" w:hAnsi="Optima"/>
                <w:color w:val="0000FF"/>
                <w:u w:val="single"/>
              </w:rPr>
              <w:t>http://illuminations.nctm.org/LessonDetail.aspx?ID=L329</w:t>
            </w:r>
            <w:r w:rsidR="00E313C0" w:rsidRPr="0045322A">
              <w:rPr>
                <w:rFonts w:ascii="Optima" w:hAnsi="Optima"/>
              </w:rPr>
              <w:fldChar w:fldCharType="end"/>
            </w:r>
            <w:bookmarkEnd w:id="2"/>
            <w:r w:rsidRPr="0045322A">
              <w:rPr>
                <w:rFonts w:ascii="Optima" w:hAnsi="Optima"/>
              </w:rPr>
              <w:t xml:space="preserve"> </w:t>
            </w:r>
          </w:p>
          <w:p w:rsidR="004A625D" w:rsidRPr="0045322A" w:rsidRDefault="004A625D">
            <w:pPr>
              <w:pStyle w:val="Li"/>
              <w:numPr>
                <w:ilvl w:val="1"/>
                <w:numId w:val="8"/>
              </w:numPr>
              <w:rPr>
                <w:rFonts w:ascii="Optima" w:hAnsi="Optima"/>
              </w:rPr>
            </w:pPr>
            <w:r w:rsidRPr="0045322A">
              <w:rPr>
                <w:rFonts w:ascii="Optima" w:hAnsi="Optima"/>
              </w:rPr>
              <w:t xml:space="preserve">Illuminations Lesson - Six and Seven as Factors </w:t>
            </w:r>
            <w:r w:rsidR="00E313C0" w:rsidRPr="0045322A">
              <w:rPr>
                <w:rFonts w:ascii="Optima" w:hAnsi="Optima"/>
              </w:rPr>
              <w:fldChar w:fldCharType="begin"/>
            </w:r>
            <w:r w:rsidR="002E78A5" w:rsidRPr="0045322A">
              <w:rPr>
                <w:rFonts w:ascii="Optima" w:hAnsi="Optima"/>
              </w:rPr>
              <w:instrText>HYPERLINK "http://illuminations.nctm.org/LessonDetail.aspx?id=U150"</w:instrText>
            </w:r>
            <w:r w:rsidR="00E313C0" w:rsidRPr="0045322A">
              <w:rPr>
                <w:rFonts w:ascii="Optima" w:hAnsi="Optima"/>
              </w:rPr>
              <w:fldChar w:fldCharType="separate"/>
            </w:r>
            <w:bookmarkStart w:id="3" w:name="h5.i"/>
            <w:r w:rsidRPr="0045322A">
              <w:rPr>
                <w:rFonts w:ascii="Optima" w:hAnsi="Optima"/>
                <w:color w:val="0000FF"/>
                <w:u w:val="single"/>
              </w:rPr>
              <w:t>http://illuminations.nctm.org/LessonDetail.aspx?id=U150</w:t>
            </w:r>
            <w:r w:rsidR="00E313C0" w:rsidRPr="0045322A">
              <w:rPr>
                <w:rFonts w:ascii="Optima" w:hAnsi="Optima"/>
              </w:rPr>
              <w:fldChar w:fldCharType="end"/>
            </w:r>
            <w:bookmarkEnd w:id="3"/>
            <w:r w:rsidRPr="0045322A">
              <w:rPr>
                <w:rFonts w:ascii="Optima" w:hAnsi="Optima"/>
              </w:rPr>
              <w:t xml:space="preserve"> </w:t>
            </w:r>
          </w:p>
          <w:p w:rsidR="004A625D" w:rsidRPr="0045322A" w:rsidRDefault="004A625D">
            <w:pPr>
              <w:pStyle w:val="Li"/>
              <w:numPr>
                <w:ilvl w:val="1"/>
                <w:numId w:val="8"/>
              </w:numPr>
              <w:rPr>
                <w:rFonts w:ascii="Optima" w:hAnsi="Optima"/>
              </w:rPr>
            </w:pPr>
            <w:r w:rsidRPr="0045322A">
              <w:rPr>
                <w:rFonts w:ascii="Optima" w:hAnsi="Optima"/>
              </w:rPr>
              <w:t xml:space="preserve">Illuminations Lesson - The Product Game </w:t>
            </w:r>
            <w:r w:rsidR="00E313C0" w:rsidRPr="0045322A">
              <w:rPr>
                <w:rFonts w:ascii="Optima" w:hAnsi="Optima"/>
              </w:rPr>
              <w:fldChar w:fldCharType="begin"/>
            </w:r>
            <w:r w:rsidR="002E78A5" w:rsidRPr="0045322A">
              <w:rPr>
                <w:rFonts w:ascii="Optima" w:hAnsi="Optima"/>
              </w:rPr>
              <w:instrText>HYPERLINK "http://illuminations.nctm.org/LessonDetail.aspx?id=U100"</w:instrText>
            </w:r>
            <w:r w:rsidR="00E313C0" w:rsidRPr="0045322A">
              <w:rPr>
                <w:rFonts w:ascii="Optima" w:hAnsi="Optima"/>
              </w:rPr>
              <w:fldChar w:fldCharType="separate"/>
            </w:r>
            <w:bookmarkStart w:id="4" w:name="vkdp"/>
            <w:r w:rsidRPr="0045322A">
              <w:rPr>
                <w:rFonts w:ascii="Optima" w:hAnsi="Optima"/>
                <w:color w:val="0000FF"/>
                <w:u w:val="single"/>
              </w:rPr>
              <w:t>http://illuminations.nctm.org/LessonDetail.aspx?id=U100</w:t>
            </w:r>
            <w:r w:rsidR="00E313C0" w:rsidRPr="0045322A">
              <w:rPr>
                <w:rFonts w:ascii="Optima" w:hAnsi="Optima"/>
              </w:rPr>
              <w:fldChar w:fldCharType="end"/>
            </w:r>
            <w:bookmarkEnd w:id="4"/>
            <w:r w:rsidRPr="0045322A">
              <w:rPr>
                <w:rFonts w:ascii="Optima" w:hAnsi="Optima"/>
              </w:rPr>
              <w:t xml:space="preserve"> </w:t>
            </w:r>
          </w:p>
          <w:p w:rsidR="004A625D" w:rsidRPr="0045322A" w:rsidRDefault="004A625D">
            <w:pPr>
              <w:pStyle w:val="Li"/>
              <w:numPr>
                <w:ilvl w:val="1"/>
                <w:numId w:val="8"/>
              </w:numPr>
              <w:rPr>
                <w:rFonts w:ascii="Optima" w:hAnsi="Optima"/>
              </w:rPr>
            </w:pPr>
            <w:r w:rsidRPr="0045322A">
              <w:rPr>
                <w:rFonts w:ascii="Optima" w:hAnsi="Optima"/>
              </w:rPr>
              <w:t xml:space="preserve">Illuminations Applet - The Factor Game (relationship of multiplication and division) </w:t>
            </w:r>
            <w:r w:rsidR="00E313C0" w:rsidRPr="0045322A">
              <w:rPr>
                <w:rFonts w:ascii="Optima" w:hAnsi="Optima"/>
              </w:rPr>
              <w:fldChar w:fldCharType="begin"/>
            </w:r>
            <w:r w:rsidR="002E78A5" w:rsidRPr="0045322A">
              <w:rPr>
                <w:rFonts w:ascii="Optima" w:hAnsi="Optima"/>
              </w:rPr>
              <w:instrText>HYPERLINK "http://illuminations.nctm.org/ActivityDetail.aspx?ID=12"</w:instrText>
            </w:r>
            <w:r w:rsidR="00E313C0" w:rsidRPr="0045322A">
              <w:rPr>
                <w:rFonts w:ascii="Optima" w:hAnsi="Optima"/>
              </w:rPr>
              <w:fldChar w:fldCharType="separate"/>
            </w:r>
            <w:bookmarkStart w:id="5" w:name="k7:g"/>
            <w:r w:rsidRPr="0045322A">
              <w:rPr>
                <w:rFonts w:ascii="Optima" w:hAnsi="Optima"/>
                <w:color w:val="0000FF"/>
                <w:u w:val="single"/>
              </w:rPr>
              <w:t>http://illuminations.nctm.org/ActivityDetail.aspx?ID=12</w:t>
            </w:r>
            <w:r w:rsidR="00E313C0" w:rsidRPr="0045322A">
              <w:rPr>
                <w:rFonts w:ascii="Optima" w:hAnsi="Optima"/>
              </w:rPr>
              <w:fldChar w:fldCharType="end"/>
            </w:r>
            <w:bookmarkEnd w:id="5"/>
            <w:r w:rsidRPr="0045322A">
              <w:rPr>
                <w:rFonts w:ascii="Optima" w:hAnsi="Optima"/>
              </w:rPr>
              <w:t xml:space="preserve"> </w:t>
            </w:r>
          </w:p>
          <w:p w:rsidR="004A625D" w:rsidRPr="0045322A" w:rsidRDefault="004A625D">
            <w:pPr>
              <w:pStyle w:val="Li"/>
              <w:numPr>
                <w:ilvl w:val="1"/>
                <w:numId w:val="8"/>
              </w:numPr>
              <w:rPr>
                <w:rFonts w:ascii="Optima" w:hAnsi="Optima"/>
              </w:rPr>
            </w:pPr>
            <w:r w:rsidRPr="0045322A">
              <w:rPr>
                <w:rFonts w:ascii="Optima" w:hAnsi="Optima"/>
              </w:rPr>
              <w:t xml:space="preserve">Illuminations Applet - Times Table Interactive </w:t>
            </w:r>
            <w:r w:rsidR="00E313C0" w:rsidRPr="0045322A">
              <w:rPr>
                <w:rFonts w:ascii="Optima" w:hAnsi="Optima"/>
              </w:rPr>
              <w:fldChar w:fldCharType="begin"/>
            </w:r>
            <w:r w:rsidR="002E78A5" w:rsidRPr="0045322A">
              <w:rPr>
                <w:rFonts w:ascii="Optima" w:hAnsi="Optima"/>
              </w:rPr>
              <w:instrText>HYPERLINK "http://illuminations.nctm.org/ActivityDetail.aspx?ID=155"</w:instrText>
            </w:r>
            <w:r w:rsidR="00E313C0" w:rsidRPr="0045322A">
              <w:rPr>
                <w:rFonts w:ascii="Optima" w:hAnsi="Optima"/>
              </w:rPr>
              <w:fldChar w:fldCharType="separate"/>
            </w:r>
            <w:bookmarkStart w:id="6" w:name="f-ya"/>
            <w:r w:rsidRPr="0045322A">
              <w:rPr>
                <w:rFonts w:ascii="Optima" w:hAnsi="Optima"/>
                <w:color w:val="0000FF"/>
                <w:u w:val="single"/>
              </w:rPr>
              <w:t>http://illuminations.nctm.org/ActivityDetail.aspx?ID=155</w:t>
            </w:r>
            <w:r w:rsidR="00E313C0" w:rsidRPr="0045322A">
              <w:rPr>
                <w:rFonts w:ascii="Optima" w:hAnsi="Optima"/>
              </w:rPr>
              <w:fldChar w:fldCharType="end"/>
            </w:r>
            <w:bookmarkEnd w:id="6"/>
            <w:r w:rsidRPr="0045322A">
              <w:rPr>
                <w:rFonts w:ascii="Optima" w:hAnsi="Optima"/>
              </w:rPr>
              <w:t xml:space="preserve"> </w:t>
            </w:r>
          </w:p>
        </w:tc>
      </w:tr>
      <w:tr w:rsidR="00A43A23" w:rsidRPr="0045322A">
        <w:tc>
          <w:tcPr>
            <w:tcW w:w="4158" w:type="dxa"/>
            <w:vAlign w:val="center"/>
          </w:tcPr>
          <w:p w:rsidR="00A43A23" w:rsidRPr="0045322A" w:rsidRDefault="00836C6C" w:rsidP="00F05458">
            <w:pPr>
              <w:rPr>
                <w:rFonts w:ascii="Optima" w:hAnsi="Optima"/>
              </w:rPr>
            </w:pPr>
            <w:r w:rsidRPr="0045322A">
              <w:rPr>
                <w:rFonts w:ascii="Optima" w:hAnsi="Optima"/>
                <w:iCs/>
                <w:szCs w:val="20"/>
              </w:rPr>
              <w:t>NO CFA</w:t>
            </w:r>
            <w:r w:rsidR="00A43A23" w:rsidRPr="0045322A">
              <w:rPr>
                <w:rFonts w:ascii="Optima" w:hAnsi="Optima"/>
                <w:iCs/>
                <w:szCs w:val="20"/>
              </w:rPr>
              <w:t xml:space="preserve"> DATA ENTRY for August.  </w:t>
            </w:r>
          </w:p>
        </w:tc>
        <w:tc>
          <w:tcPr>
            <w:tcW w:w="2374" w:type="dxa"/>
            <w:vAlign w:val="center"/>
          </w:tcPr>
          <w:p w:rsidR="00A43A23" w:rsidRPr="0045322A" w:rsidRDefault="00A43A23" w:rsidP="008E75A7">
            <w:pPr>
              <w:rPr>
                <w:rFonts w:ascii="Optima" w:hAnsi="Optima"/>
              </w:rPr>
            </w:pPr>
          </w:p>
        </w:tc>
        <w:tc>
          <w:tcPr>
            <w:tcW w:w="1165" w:type="dxa"/>
            <w:vAlign w:val="center"/>
          </w:tcPr>
          <w:p w:rsidR="00A43A23" w:rsidRPr="0045322A" w:rsidRDefault="00A43A23" w:rsidP="00463CB2">
            <w:pPr>
              <w:jc w:val="center"/>
              <w:rPr>
                <w:rFonts w:ascii="Optima" w:hAnsi="Optima"/>
              </w:rPr>
            </w:pPr>
          </w:p>
        </w:tc>
        <w:tc>
          <w:tcPr>
            <w:tcW w:w="6055" w:type="dxa"/>
            <w:vAlign w:val="center"/>
          </w:tcPr>
          <w:p w:rsidR="00A43A23" w:rsidRPr="0045322A" w:rsidRDefault="00836C6C">
            <w:pPr>
              <w:rPr>
                <w:rFonts w:ascii="Optima" w:hAnsi="Optima"/>
              </w:rPr>
            </w:pPr>
            <w:r w:rsidRPr="0045322A">
              <w:rPr>
                <w:rFonts w:ascii="Optima" w:hAnsi="Optima"/>
              </w:rPr>
              <w:t>NO CFA FOR AUGUST</w:t>
            </w:r>
          </w:p>
        </w:tc>
      </w:tr>
    </w:tbl>
    <w:p w:rsidR="00A81AF5" w:rsidRPr="0045322A" w:rsidRDefault="00A81AF5" w:rsidP="00A43A23">
      <w:pPr>
        <w:jc w:val="center"/>
        <w:rPr>
          <w:rFonts w:ascii="Optima" w:hAnsi="Optima"/>
          <w:b/>
          <w:sz w:val="28"/>
        </w:rPr>
      </w:pPr>
    </w:p>
    <w:p w:rsidR="005F0B6D" w:rsidRPr="0045322A" w:rsidRDefault="005F0B6D" w:rsidP="00A43A23">
      <w:pPr>
        <w:jc w:val="center"/>
        <w:rPr>
          <w:rFonts w:ascii="Optima" w:hAnsi="Optima"/>
          <w:b/>
          <w:sz w:val="28"/>
        </w:rPr>
      </w:pPr>
    </w:p>
    <w:p w:rsidR="00A43A23" w:rsidRPr="0045322A" w:rsidRDefault="00A43A23" w:rsidP="00A43A23">
      <w:pPr>
        <w:jc w:val="center"/>
        <w:rPr>
          <w:rFonts w:ascii="Optima" w:hAnsi="Optima"/>
          <w:b/>
          <w:sz w:val="28"/>
        </w:rPr>
      </w:pPr>
      <w:r w:rsidRPr="0045322A">
        <w:rPr>
          <w:rFonts w:ascii="Optima" w:hAnsi="Optima"/>
          <w:b/>
          <w:sz w:val="28"/>
        </w:rPr>
        <w:t>SEPTEMBER (20 days)</w:t>
      </w:r>
    </w:p>
    <w:p w:rsidR="00A43A23" w:rsidRPr="0045322A" w:rsidRDefault="00B63354" w:rsidP="00A43A23">
      <w:pPr>
        <w:jc w:val="center"/>
        <w:rPr>
          <w:rFonts w:ascii="Optima" w:hAnsi="Optima"/>
          <w:b/>
          <w:sz w:val="28"/>
        </w:rPr>
      </w:pPr>
      <w:r w:rsidRPr="0045322A">
        <w:rPr>
          <w:rFonts w:ascii="Optima" w:hAnsi="Optima"/>
          <w:b/>
          <w:sz w:val="28"/>
        </w:rPr>
        <w:t>TOPIC 1</w:t>
      </w:r>
      <w:r w:rsidR="00A43A23" w:rsidRPr="0045322A">
        <w:rPr>
          <w:rFonts w:ascii="Optima" w:hAnsi="Optima"/>
          <w:b/>
          <w:sz w:val="28"/>
        </w:rPr>
        <w:t xml:space="preserve"> – </w:t>
      </w:r>
      <w:r w:rsidRPr="0045322A">
        <w:rPr>
          <w:rFonts w:ascii="Optima" w:hAnsi="Optima"/>
          <w:b/>
          <w:sz w:val="28"/>
        </w:rPr>
        <w:t>NUMERATION</w:t>
      </w:r>
    </w:p>
    <w:p w:rsidR="00A43A23" w:rsidRPr="0045322A" w:rsidRDefault="00B63354" w:rsidP="00A43A23">
      <w:pPr>
        <w:jc w:val="center"/>
        <w:rPr>
          <w:rFonts w:ascii="Optima" w:hAnsi="Optima"/>
          <w:b/>
          <w:sz w:val="28"/>
        </w:rPr>
      </w:pPr>
      <w:r w:rsidRPr="0045322A">
        <w:rPr>
          <w:rFonts w:ascii="Optima" w:hAnsi="Optima"/>
          <w:b/>
          <w:sz w:val="28"/>
        </w:rPr>
        <w:t>TOPIC 2</w:t>
      </w:r>
      <w:r w:rsidR="00744059" w:rsidRPr="0045322A">
        <w:rPr>
          <w:rFonts w:ascii="Optima" w:hAnsi="Optima"/>
          <w:b/>
          <w:sz w:val="28"/>
        </w:rPr>
        <w:t xml:space="preserve"> </w:t>
      </w:r>
      <w:r w:rsidR="00A43A23" w:rsidRPr="0045322A">
        <w:rPr>
          <w:rFonts w:ascii="Optima" w:hAnsi="Optima"/>
          <w:b/>
          <w:sz w:val="28"/>
        </w:rPr>
        <w:t xml:space="preserve">– </w:t>
      </w:r>
      <w:r w:rsidRPr="0045322A">
        <w:rPr>
          <w:rFonts w:ascii="Optima" w:hAnsi="Optima"/>
          <w:b/>
          <w:sz w:val="28"/>
        </w:rPr>
        <w:t>ADDING AND SUBTRACTING WHOLE NUMBERS</w:t>
      </w:r>
    </w:p>
    <w:p w:rsidR="00A43A23" w:rsidRPr="0045322A" w:rsidRDefault="00B63354" w:rsidP="00A43A23">
      <w:pPr>
        <w:rPr>
          <w:rFonts w:ascii="Optima" w:hAnsi="Optima"/>
        </w:rPr>
      </w:pPr>
      <w:r w:rsidRPr="0045322A">
        <w:rPr>
          <w:rFonts w:ascii="Optima" w:hAnsi="Optima"/>
        </w:rPr>
        <w:t>Top</w:t>
      </w:r>
      <w:r w:rsidR="000261D9" w:rsidRPr="0045322A">
        <w:rPr>
          <w:rFonts w:ascii="Optima" w:hAnsi="Optima"/>
        </w:rPr>
        <w:t>ic 1 (8</w:t>
      </w:r>
      <w:r w:rsidRPr="0045322A">
        <w:rPr>
          <w:rFonts w:ascii="Optima" w:hAnsi="Optima"/>
        </w:rPr>
        <w:t xml:space="preserve"> days), Topic 2</w:t>
      </w:r>
      <w:r w:rsidR="000261D9" w:rsidRPr="0045322A">
        <w:rPr>
          <w:rFonts w:ascii="Optima" w:hAnsi="Optima"/>
        </w:rPr>
        <w:t xml:space="preserve"> (8</w:t>
      </w:r>
      <w:r w:rsidR="00A43A23" w:rsidRPr="0045322A">
        <w:rPr>
          <w:rFonts w:ascii="Optima" w:hAnsi="Optima"/>
        </w:rPr>
        <w:t xml:space="preserve"> days), Common Formative Ass</w:t>
      </w:r>
      <w:r w:rsidR="000261D9" w:rsidRPr="0045322A">
        <w:rPr>
          <w:rFonts w:ascii="Optima" w:hAnsi="Optima"/>
        </w:rPr>
        <w:t>essment/CFA &amp; Differentiation (4</w:t>
      </w:r>
      <w:r w:rsidR="00A43A23" w:rsidRPr="0045322A">
        <w:rPr>
          <w:rFonts w:ascii="Optima" w:hAnsi="Optima"/>
        </w:rPr>
        <w:t xml:space="preserve"> days)</w:t>
      </w:r>
    </w:p>
    <w:tbl>
      <w:tblPr>
        <w:tblStyle w:val="TableGrid"/>
        <w:tblW w:w="0" w:type="auto"/>
        <w:tblLook w:val="00BF"/>
      </w:tblPr>
      <w:tblGrid>
        <w:gridCol w:w="4108"/>
        <w:gridCol w:w="2355"/>
        <w:gridCol w:w="1217"/>
        <w:gridCol w:w="6072"/>
      </w:tblGrid>
      <w:tr w:rsidR="00A43A23" w:rsidRPr="0045322A">
        <w:tc>
          <w:tcPr>
            <w:tcW w:w="4201" w:type="dxa"/>
            <w:shd w:val="pct15" w:color="auto" w:fill="auto"/>
          </w:tcPr>
          <w:p w:rsidR="00A43A23" w:rsidRPr="0045322A" w:rsidRDefault="00A43A23" w:rsidP="00A43A23">
            <w:pPr>
              <w:jc w:val="center"/>
              <w:rPr>
                <w:rFonts w:ascii="Optima" w:hAnsi="Optima"/>
              </w:rPr>
            </w:pPr>
            <w:r w:rsidRPr="0045322A">
              <w:rPr>
                <w:rFonts w:ascii="Optima" w:hAnsi="Optima"/>
              </w:rPr>
              <w:t>COMMON CORE STANDARD</w:t>
            </w:r>
          </w:p>
        </w:tc>
        <w:tc>
          <w:tcPr>
            <w:tcW w:w="2392" w:type="dxa"/>
            <w:shd w:val="pct15" w:color="auto" w:fill="auto"/>
          </w:tcPr>
          <w:p w:rsidR="00A43A23" w:rsidRPr="0045322A" w:rsidRDefault="00A43A23" w:rsidP="00A43A23">
            <w:pPr>
              <w:jc w:val="center"/>
              <w:rPr>
                <w:rFonts w:ascii="Optima" w:hAnsi="Optima"/>
              </w:rPr>
            </w:pPr>
            <w:r w:rsidRPr="0045322A">
              <w:rPr>
                <w:rFonts w:ascii="Optima" w:hAnsi="Optima"/>
              </w:rPr>
              <w:t>ENVISION LESSON</w:t>
            </w:r>
          </w:p>
        </w:tc>
        <w:tc>
          <w:tcPr>
            <w:tcW w:w="1165" w:type="dxa"/>
            <w:shd w:val="pct15" w:color="auto" w:fill="auto"/>
          </w:tcPr>
          <w:p w:rsidR="00A43A23" w:rsidRPr="0045322A" w:rsidRDefault="00A43A23" w:rsidP="00A43A23">
            <w:pPr>
              <w:jc w:val="center"/>
              <w:rPr>
                <w:rFonts w:ascii="Optima" w:hAnsi="Optima"/>
              </w:rPr>
            </w:pPr>
            <w:r w:rsidRPr="0045322A">
              <w:rPr>
                <w:rFonts w:ascii="Optima" w:hAnsi="Optima"/>
              </w:rPr>
              <w:t>SUGG.</w:t>
            </w:r>
          </w:p>
          <w:p w:rsidR="00A43A23" w:rsidRPr="0045322A" w:rsidRDefault="00A43A23" w:rsidP="00A43A23">
            <w:pPr>
              <w:jc w:val="center"/>
              <w:rPr>
                <w:rFonts w:ascii="Optima" w:hAnsi="Optima"/>
              </w:rPr>
            </w:pPr>
            <w:r w:rsidRPr="0045322A">
              <w:rPr>
                <w:rFonts w:ascii="Optima" w:hAnsi="Optima"/>
              </w:rPr>
              <w:t>NUMBER OF DAYS</w:t>
            </w:r>
          </w:p>
        </w:tc>
        <w:tc>
          <w:tcPr>
            <w:tcW w:w="5994" w:type="dxa"/>
            <w:shd w:val="pct15" w:color="auto" w:fill="auto"/>
          </w:tcPr>
          <w:p w:rsidR="00A43A23" w:rsidRPr="0045322A" w:rsidRDefault="00A43A23" w:rsidP="00A43A23">
            <w:pPr>
              <w:jc w:val="center"/>
              <w:rPr>
                <w:rFonts w:ascii="Optima" w:hAnsi="Optima"/>
              </w:rPr>
            </w:pPr>
            <w:r w:rsidRPr="0045322A">
              <w:rPr>
                <w:rFonts w:ascii="Optima" w:hAnsi="Optima"/>
              </w:rPr>
              <w:t>NOTES</w:t>
            </w:r>
          </w:p>
        </w:tc>
      </w:tr>
      <w:tr w:rsidR="0087761C" w:rsidRPr="0045322A">
        <w:tc>
          <w:tcPr>
            <w:tcW w:w="4201" w:type="dxa"/>
            <w:vAlign w:val="center"/>
          </w:tcPr>
          <w:p w:rsidR="0087761C" w:rsidRPr="0045322A" w:rsidRDefault="00562C64">
            <w:pPr>
              <w:rPr>
                <w:rFonts w:ascii="Optima" w:hAnsi="Optima"/>
              </w:rPr>
            </w:pPr>
            <w:r w:rsidRPr="0045322A">
              <w:rPr>
                <w:rFonts w:ascii="Optima" w:hAnsi="Optima"/>
                <w:b/>
              </w:rPr>
              <w:t>Number &amp; Operations in Base Ten:</w:t>
            </w:r>
            <w:r w:rsidR="0087761C" w:rsidRPr="0045322A">
              <w:rPr>
                <w:rFonts w:ascii="Optima" w:hAnsi="Optima"/>
                <w:b/>
              </w:rPr>
              <w:br/>
              <w:t>Understand the Place Value System.</w:t>
            </w:r>
            <w:r w:rsidR="0087761C" w:rsidRPr="0045322A">
              <w:rPr>
                <w:rFonts w:ascii="Optima" w:hAnsi="Optima"/>
                <w:b/>
              </w:rPr>
              <w:br/>
            </w:r>
            <w:r w:rsidR="0087761C" w:rsidRPr="0045322A">
              <w:rPr>
                <w:rFonts w:ascii="Optima" w:hAnsi="Optima"/>
              </w:rPr>
              <w:t xml:space="preserve">5.NBT.3.  Read, write, and compare decimals to thousandths. </w:t>
            </w:r>
          </w:p>
        </w:tc>
        <w:tc>
          <w:tcPr>
            <w:tcW w:w="2392" w:type="dxa"/>
            <w:vAlign w:val="center"/>
          </w:tcPr>
          <w:p w:rsidR="00784053" w:rsidRPr="0045322A" w:rsidRDefault="00784053">
            <w:pPr>
              <w:rPr>
                <w:rFonts w:ascii="Optima" w:hAnsi="Optima"/>
                <w:b/>
              </w:rPr>
            </w:pPr>
            <w:r w:rsidRPr="0045322A">
              <w:rPr>
                <w:rFonts w:ascii="Optima" w:hAnsi="Optima"/>
                <w:b/>
              </w:rPr>
              <w:t>Topic 1</w:t>
            </w:r>
          </w:p>
          <w:p w:rsidR="0087761C" w:rsidRPr="0045322A" w:rsidRDefault="0087761C">
            <w:pPr>
              <w:rPr>
                <w:rFonts w:ascii="Optima" w:hAnsi="Optima"/>
              </w:rPr>
            </w:pPr>
            <w:r w:rsidRPr="0045322A">
              <w:rPr>
                <w:rFonts w:ascii="Optima" w:hAnsi="Optima"/>
              </w:rPr>
              <w:t xml:space="preserve">1-3 Decimals: Decimal Place Value </w:t>
            </w:r>
          </w:p>
        </w:tc>
        <w:tc>
          <w:tcPr>
            <w:tcW w:w="1165" w:type="dxa"/>
            <w:vAlign w:val="center"/>
          </w:tcPr>
          <w:p w:rsidR="0087761C" w:rsidRPr="0045322A" w:rsidRDefault="0087761C" w:rsidP="0087761C">
            <w:pPr>
              <w:jc w:val="center"/>
              <w:rPr>
                <w:rFonts w:ascii="Optima" w:hAnsi="Optima"/>
              </w:rPr>
            </w:pPr>
            <w:r w:rsidRPr="0045322A">
              <w:rPr>
                <w:rFonts w:ascii="Optima" w:hAnsi="Optima"/>
              </w:rPr>
              <w:t>2</w:t>
            </w:r>
          </w:p>
        </w:tc>
        <w:tc>
          <w:tcPr>
            <w:tcW w:w="5994" w:type="dxa"/>
            <w:vAlign w:val="center"/>
          </w:tcPr>
          <w:p w:rsidR="0087761C" w:rsidRPr="0045322A" w:rsidRDefault="0087761C" w:rsidP="00563337">
            <w:pPr>
              <w:pStyle w:val="Li"/>
              <w:rPr>
                <w:rFonts w:ascii="Optima" w:hAnsi="Optima"/>
              </w:rPr>
            </w:pPr>
            <w:r w:rsidRPr="0045322A">
              <w:rPr>
                <w:rFonts w:ascii="Optima" w:hAnsi="Optima"/>
              </w:rPr>
              <w:t xml:space="preserve">Focus on tenths, hundredths and thousandths. </w:t>
            </w:r>
          </w:p>
          <w:p w:rsidR="0087761C" w:rsidRPr="0045322A" w:rsidRDefault="0087761C" w:rsidP="00563337">
            <w:pPr>
              <w:pStyle w:val="Li"/>
              <w:rPr>
                <w:rFonts w:ascii="Optima" w:hAnsi="Optima"/>
              </w:rPr>
            </w:pPr>
            <w:r w:rsidRPr="0045322A">
              <w:rPr>
                <w:rFonts w:ascii="Optima" w:hAnsi="Optima"/>
              </w:rPr>
              <w:t xml:space="preserve">Emphasize relationship between tenths and dimes, hundredths and pennies. </w:t>
            </w:r>
          </w:p>
          <w:p w:rsidR="0087761C" w:rsidRPr="0045322A" w:rsidRDefault="0087761C" w:rsidP="00563337">
            <w:pPr>
              <w:pStyle w:val="Li"/>
              <w:rPr>
                <w:rFonts w:ascii="Optima" w:hAnsi="Optima"/>
              </w:rPr>
            </w:pPr>
            <w:r w:rsidRPr="0045322A">
              <w:rPr>
                <w:rFonts w:ascii="Optima" w:hAnsi="Optima"/>
              </w:rPr>
              <w:t xml:space="preserve">Problem set in this lesson exceeds the Common Core </w:t>
            </w:r>
          </w:p>
          <w:p w:rsidR="0087761C" w:rsidRPr="0045322A" w:rsidRDefault="0087761C" w:rsidP="00563337">
            <w:pPr>
              <w:pStyle w:val="Li"/>
              <w:rPr>
                <w:rFonts w:ascii="Optima" w:hAnsi="Optima"/>
              </w:rPr>
            </w:pPr>
            <w:r w:rsidRPr="0045322A">
              <w:rPr>
                <w:rFonts w:ascii="Optima" w:hAnsi="Optima"/>
              </w:rPr>
              <w:t xml:space="preserve">UEN Lesson - Patterns with decimals </w:t>
            </w:r>
            <w:r w:rsidR="00E313C0" w:rsidRPr="0045322A">
              <w:rPr>
                <w:rFonts w:ascii="Optima" w:hAnsi="Optima"/>
              </w:rPr>
              <w:fldChar w:fldCharType="begin"/>
            </w:r>
            <w:r w:rsidR="002E78A5" w:rsidRPr="0045322A">
              <w:rPr>
                <w:rFonts w:ascii="Optima" w:hAnsi="Optima"/>
              </w:rPr>
              <w:instrText>HYPERLINK "http://www.uen.org/Lessonplan/preview.cgi?LPid=6165"</w:instrText>
            </w:r>
            <w:r w:rsidR="00E313C0" w:rsidRPr="0045322A">
              <w:rPr>
                <w:rFonts w:ascii="Optima" w:hAnsi="Optima"/>
              </w:rPr>
              <w:fldChar w:fldCharType="separate"/>
            </w:r>
            <w:bookmarkStart w:id="7" w:name="gsbi"/>
            <w:r w:rsidRPr="0045322A">
              <w:rPr>
                <w:rFonts w:ascii="Optima" w:hAnsi="Optima"/>
                <w:color w:val="0000FF"/>
                <w:u w:val="single"/>
              </w:rPr>
              <w:t>http://www.uen.org/Lessonplan/preview.cgi?LPid=6165</w:t>
            </w:r>
            <w:r w:rsidR="00E313C0" w:rsidRPr="0045322A">
              <w:rPr>
                <w:rFonts w:ascii="Optima" w:hAnsi="Optima"/>
              </w:rPr>
              <w:fldChar w:fldCharType="end"/>
            </w:r>
            <w:bookmarkEnd w:id="7"/>
            <w:r w:rsidRPr="0045322A">
              <w:rPr>
                <w:rFonts w:ascii="Optima" w:hAnsi="Optima"/>
              </w:rPr>
              <w:t xml:space="preserve"> </w:t>
            </w:r>
          </w:p>
        </w:tc>
      </w:tr>
      <w:tr w:rsidR="0087761C" w:rsidRPr="0045322A">
        <w:tc>
          <w:tcPr>
            <w:tcW w:w="4201" w:type="dxa"/>
            <w:vAlign w:val="center"/>
          </w:tcPr>
          <w:p w:rsidR="0087761C" w:rsidRPr="0045322A" w:rsidRDefault="00562C64" w:rsidP="000D0771">
            <w:pPr>
              <w:rPr>
                <w:rFonts w:ascii="Optima" w:hAnsi="Optima"/>
              </w:rPr>
            </w:pPr>
            <w:r w:rsidRPr="0045322A">
              <w:rPr>
                <w:rFonts w:ascii="Optima" w:hAnsi="Optima"/>
                <w:b/>
              </w:rPr>
              <w:t>Number &amp; Operations in Base Ten:</w:t>
            </w:r>
            <w:r w:rsidR="0087761C" w:rsidRPr="0045322A">
              <w:rPr>
                <w:rFonts w:ascii="Optima" w:hAnsi="Optima"/>
                <w:b/>
              </w:rPr>
              <w:br/>
              <w:t>Understand the Place Value System.</w:t>
            </w:r>
            <w:r w:rsidR="0087761C" w:rsidRPr="0045322A">
              <w:rPr>
                <w:rFonts w:ascii="Optima" w:hAnsi="Optima"/>
                <w:b/>
              </w:rPr>
              <w:br/>
            </w:r>
            <w:r w:rsidR="0087761C" w:rsidRPr="0045322A">
              <w:rPr>
                <w:rFonts w:ascii="Optima" w:hAnsi="Optima"/>
              </w:rPr>
              <w:t xml:space="preserve">5.NBT.3.  </w:t>
            </w:r>
          </w:p>
        </w:tc>
        <w:tc>
          <w:tcPr>
            <w:tcW w:w="2392" w:type="dxa"/>
            <w:vAlign w:val="center"/>
          </w:tcPr>
          <w:p w:rsidR="0087761C" w:rsidRPr="0045322A" w:rsidRDefault="0087761C">
            <w:pPr>
              <w:rPr>
                <w:rFonts w:ascii="Optima" w:hAnsi="Optima"/>
              </w:rPr>
            </w:pPr>
            <w:r w:rsidRPr="0045322A">
              <w:rPr>
                <w:rFonts w:ascii="Optima" w:hAnsi="Optima"/>
              </w:rPr>
              <w:t xml:space="preserve">1-4 Decimals: Comparing and Ordering Decimals </w:t>
            </w:r>
          </w:p>
        </w:tc>
        <w:tc>
          <w:tcPr>
            <w:tcW w:w="1165" w:type="dxa"/>
            <w:vAlign w:val="center"/>
          </w:tcPr>
          <w:p w:rsidR="0087761C" w:rsidRPr="0045322A" w:rsidRDefault="0087761C" w:rsidP="0087761C">
            <w:pPr>
              <w:jc w:val="center"/>
              <w:rPr>
                <w:rFonts w:ascii="Optima" w:hAnsi="Optima"/>
              </w:rPr>
            </w:pPr>
            <w:r w:rsidRPr="0045322A">
              <w:rPr>
                <w:rFonts w:ascii="Optima" w:hAnsi="Optima"/>
              </w:rPr>
              <w:t>2</w:t>
            </w:r>
          </w:p>
        </w:tc>
        <w:tc>
          <w:tcPr>
            <w:tcW w:w="5994" w:type="dxa"/>
            <w:vAlign w:val="center"/>
          </w:tcPr>
          <w:p w:rsidR="0087761C" w:rsidRPr="0045322A" w:rsidRDefault="0087761C" w:rsidP="00563337">
            <w:pPr>
              <w:pStyle w:val="Li"/>
              <w:rPr>
                <w:rFonts w:ascii="Optima" w:hAnsi="Optima"/>
              </w:rPr>
            </w:pPr>
            <w:r w:rsidRPr="0045322A">
              <w:rPr>
                <w:rFonts w:ascii="Optima" w:hAnsi="Optima"/>
              </w:rPr>
              <w:t xml:space="preserve">Combine with Lesson 1-3.  </w:t>
            </w:r>
          </w:p>
          <w:p w:rsidR="0087761C" w:rsidRPr="0045322A" w:rsidRDefault="0087761C" w:rsidP="00563337">
            <w:pPr>
              <w:pStyle w:val="Li"/>
              <w:rPr>
                <w:rFonts w:ascii="Optima" w:hAnsi="Optima"/>
              </w:rPr>
            </w:pPr>
            <w:r w:rsidRPr="0045322A">
              <w:rPr>
                <w:rFonts w:ascii="Optima" w:hAnsi="Optima"/>
              </w:rPr>
              <w:t xml:space="preserve">Focus on tenths, hundredths and thousandths. </w:t>
            </w:r>
          </w:p>
          <w:p w:rsidR="0087761C" w:rsidRPr="0045322A" w:rsidRDefault="0087761C" w:rsidP="00563337">
            <w:pPr>
              <w:pStyle w:val="Li"/>
              <w:rPr>
                <w:rFonts w:ascii="Optima" w:hAnsi="Optima"/>
              </w:rPr>
            </w:pPr>
            <w:r w:rsidRPr="0045322A">
              <w:rPr>
                <w:rFonts w:ascii="Optima" w:hAnsi="Optima"/>
              </w:rPr>
              <w:t xml:space="preserve">Emphasize relationship between tenths and dimes, hundredths and pennies. </w:t>
            </w:r>
          </w:p>
        </w:tc>
      </w:tr>
      <w:tr w:rsidR="0087761C" w:rsidRPr="0045322A">
        <w:tc>
          <w:tcPr>
            <w:tcW w:w="4201" w:type="dxa"/>
            <w:vAlign w:val="center"/>
          </w:tcPr>
          <w:p w:rsidR="0087761C" w:rsidRPr="0045322A" w:rsidRDefault="00562C64">
            <w:pPr>
              <w:rPr>
                <w:rFonts w:ascii="Optima" w:hAnsi="Optima"/>
              </w:rPr>
            </w:pPr>
            <w:r w:rsidRPr="0045322A">
              <w:rPr>
                <w:rFonts w:ascii="Optima" w:hAnsi="Optima"/>
                <w:b/>
              </w:rPr>
              <w:t>Number &amp; Operations in Base Ten:</w:t>
            </w:r>
            <w:r w:rsidR="0087761C" w:rsidRPr="0045322A">
              <w:rPr>
                <w:rFonts w:ascii="Optima" w:hAnsi="Optima"/>
                <w:b/>
              </w:rPr>
              <w:br/>
              <w:t>Understand the Place Value System.</w:t>
            </w:r>
            <w:r w:rsidR="0087761C" w:rsidRPr="0045322A">
              <w:rPr>
                <w:rFonts w:ascii="Optima" w:hAnsi="Optima"/>
                <w:b/>
              </w:rPr>
              <w:br/>
            </w:r>
            <w:r w:rsidR="0087761C" w:rsidRPr="0045322A">
              <w:rPr>
                <w:rFonts w:ascii="Optima" w:hAnsi="Optima"/>
              </w:rPr>
              <w:t xml:space="preserve">5.NBT.2.  Explain patterns in the number of zeros of the product when multiplying a number by powers of 10, and explain patterns in the placement of the decimal point when a decimal is multiplies or divides by a power of 10.  Use whole-number exponent to denote powers of 10. </w:t>
            </w:r>
          </w:p>
        </w:tc>
        <w:tc>
          <w:tcPr>
            <w:tcW w:w="2392" w:type="dxa"/>
            <w:vAlign w:val="center"/>
          </w:tcPr>
          <w:p w:rsidR="0087761C" w:rsidRPr="0045322A" w:rsidRDefault="00784053">
            <w:pPr>
              <w:rPr>
                <w:rFonts w:ascii="Optima" w:hAnsi="Optima"/>
              </w:rPr>
            </w:pPr>
            <w:r w:rsidRPr="0045322A">
              <w:rPr>
                <w:rFonts w:ascii="Optima" w:hAnsi="Optima"/>
                <w:b/>
              </w:rPr>
              <w:t>*</w:t>
            </w:r>
            <w:r w:rsidR="0087761C" w:rsidRPr="0045322A">
              <w:rPr>
                <w:rFonts w:ascii="Optima" w:hAnsi="Optima"/>
                <w:b/>
              </w:rPr>
              <w:t>6th Grade</w:t>
            </w:r>
            <w:r w:rsidR="0087761C" w:rsidRPr="0045322A">
              <w:rPr>
                <w:rFonts w:ascii="Optima" w:hAnsi="Optima"/>
              </w:rPr>
              <w:t xml:space="preserve"> 1-1: Number: Place Value </w:t>
            </w:r>
          </w:p>
        </w:tc>
        <w:tc>
          <w:tcPr>
            <w:tcW w:w="1165" w:type="dxa"/>
            <w:vAlign w:val="center"/>
          </w:tcPr>
          <w:p w:rsidR="0087761C" w:rsidRPr="0045322A" w:rsidRDefault="0087761C" w:rsidP="0087761C">
            <w:pPr>
              <w:jc w:val="center"/>
              <w:rPr>
                <w:rFonts w:ascii="Optima" w:hAnsi="Optima"/>
              </w:rPr>
            </w:pPr>
            <w:r w:rsidRPr="0045322A">
              <w:rPr>
                <w:rFonts w:ascii="Optima" w:hAnsi="Optima"/>
              </w:rPr>
              <w:t>1</w:t>
            </w:r>
          </w:p>
        </w:tc>
        <w:tc>
          <w:tcPr>
            <w:tcW w:w="5994" w:type="dxa"/>
            <w:vAlign w:val="center"/>
          </w:tcPr>
          <w:p w:rsidR="0087761C" w:rsidRPr="0045322A" w:rsidRDefault="00784053">
            <w:pPr>
              <w:rPr>
                <w:rFonts w:ascii="Optima" w:hAnsi="Optima"/>
              </w:rPr>
            </w:pPr>
            <w:r w:rsidRPr="0045322A">
              <w:rPr>
                <w:rFonts w:ascii="Optima" w:hAnsi="Optima"/>
              </w:rPr>
              <w:t>*6</w:t>
            </w:r>
            <w:r w:rsidRPr="0045322A">
              <w:rPr>
                <w:rFonts w:ascii="Optima" w:hAnsi="Optima"/>
                <w:vertAlign w:val="superscript"/>
              </w:rPr>
              <w:t>th</w:t>
            </w:r>
            <w:r w:rsidRPr="0045322A">
              <w:rPr>
                <w:rFonts w:ascii="Optima" w:hAnsi="Optima"/>
              </w:rPr>
              <w:t xml:space="preserve"> grade </w:t>
            </w:r>
            <w:r w:rsidR="0045322A">
              <w:rPr>
                <w:rFonts w:ascii="Optima" w:hAnsi="Optima"/>
              </w:rPr>
              <w:t>envision Topic 1</w:t>
            </w:r>
            <w:r w:rsidRPr="0045322A">
              <w:rPr>
                <w:rFonts w:ascii="Optima" w:hAnsi="Optima"/>
              </w:rPr>
              <w:t xml:space="preserve"> needed</w:t>
            </w:r>
          </w:p>
        </w:tc>
      </w:tr>
      <w:tr w:rsidR="0087761C" w:rsidRPr="0045322A">
        <w:tc>
          <w:tcPr>
            <w:tcW w:w="4201" w:type="dxa"/>
            <w:vAlign w:val="center"/>
          </w:tcPr>
          <w:p w:rsidR="0087761C" w:rsidRPr="0045322A" w:rsidRDefault="00562C64" w:rsidP="000D0771">
            <w:pPr>
              <w:rPr>
                <w:rFonts w:ascii="Optima" w:hAnsi="Optima"/>
              </w:rPr>
            </w:pPr>
            <w:r w:rsidRPr="0045322A">
              <w:rPr>
                <w:rFonts w:ascii="Optima" w:hAnsi="Optima"/>
                <w:b/>
              </w:rPr>
              <w:t>Number &amp; Operations in Base Ten:</w:t>
            </w:r>
            <w:r w:rsidR="0087761C" w:rsidRPr="0045322A">
              <w:rPr>
                <w:rFonts w:ascii="Optima" w:hAnsi="Optima"/>
                <w:b/>
              </w:rPr>
              <w:br/>
              <w:t>Understand the Place Value System.</w:t>
            </w:r>
            <w:r w:rsidR="0087761C" w:rsidRPr="0045322A">
              <w:rPr>
                <w:rFonts w:ascii="Optima" w:hAnsi="Optima"/>
                <w:b/>
              </w:rPr>
              <w:br/>
            </w:r>
            <w:r w:rsidR="0087761C" w:rsidRPr="0045322A">
              <w:rPr>
                <w:rFonts w:ascii="Optima" w:hAnsi="Optima"/>
              </w:rPr>
              <w:t xml:space="preserve">5.NBT.2.  </w:t>
            </w:r>
          </w:p>
        </w:tc>
        <w:tc>
          <w:tcPr>
            <w:tcW w:w="2392" w:type="dxa"/>
            <w:vAlign w:val="center"/>
          </w:tcPr>
          <w:p w:rsidR="0087761C" w:rsidRPr="0045322A" w:rsidRDefault="00784053">
            <w:pPr>
              <w:rPr>
                <w:rFonts w:ascii="Optima" w:hAnsi="Optima"/>
              </w:rPr>
            </w:pPr>
            <w:r w:rsidRPr="0045322A">
              <w:rPr>
                <w:rFonts w:ascii="Optima" w:hAnsi="Optima"/>
                <w:b/>
              </w:rPr>
              <w:t>*</w:t>
            </w:r>
            <w:r w:rsidR="0087761C" w:rsidRPr="0045322A">
              <w:rPr>
                <w:rFonts w:ascii="Optima" w:hAnsi="Optima"/>
                <w:b/>
              </w:rPr>
              <w:t>6th Grade</w:t>
            </w:r>
            <w:r w:rsidR="0087761C" w:rsidRPr="0045322A">
              <w:rPr>
                <w:rFonts w:ascii="Optima" w:hAnsi="Optima"/>
              </w:rPr>
              <w:t xml:space="preserve"> 1-3: Number: Exponents and Place Value </w:t>
            </w:r>
          </w:p>
        </w:tc>
        <w:tc>
          <w:tcPr>
            <w:tcW w:w="1165" w:type="dxa"/>
            <w:vAlign w:val="center"/>
          </w:tcPr>
          <w:p w:rsidR="0087761C" w:rsidRPr="0045322A" w:rsidRDefault="0087761C" w:rsidP="0087761C">
            <w:pPr>
              <w:jc w:val="center"/>
              <w:rPr>
                <w:rFonts w:ascii="Optima" w:hAnsi="Optima"/>
              </w:rPr>
            </w:pPr>
            <w:r w:rsidRPr="0045322A">
              <w:rPr>
                <w:rFonts w:ascii="Optima" w:hAnsi="Optima"/>
              </w:rPr>
              <w:t>1</w:t>
            </w:r>
          </w:p>
        </w:tc>
        <w:tc>
          <w:tcPr>
            <w:tcW w:w="5994" w:type="dxa"/>
            <w:vAlign w:val="center"/>
          </w:tcPr>
          <w:p w:rsidR="0087761C" w:rsidRPr="0045322A" w:rsidRDefault="00784053">
            <w:pPr>
              <w:rPr>
                <w:rFonts w:ascii="Optima" w:hAnsi="Optima"/>
              </w:rPr>
            </w:pPr>
            <w:r w:rsidRPr="0045322A">
              <w:rPr>
                <w:rFonts w:ascii="Optima" w:hAnsi="Optima"/>
              </w:rPr>
              <w:t>*6</w:t>
            </w:r>
            <w:r w:rsidRPr="0045322A">
              <w:rPr>
                <w:rFonts w:ascii="Optima" w:hAnsi="Optima"/>
                <w:vertAlign w:val="superscript"/>
              </w:rPr>
              <w:t>th</w:t>
            </w:r>
            <w:r w:rsidRPr="0045322A">
              <w:rPr>
                <w:rFonts w:ascii="Optima" w:hAnsi="Optima"/>
              </w:rPr>
              <w:t xml:space="preserve"> grade </w:t>
            </w:r>
            <w:r w:rsidR="0045322A">
              <w:rPr>
                <w:rFonts w:ascii="Optima" w:hAnsi="Optima"/>
              </w:rPr>
              <w:t>envision Topic 1</w:t>
            </w:r>
            <w:r w:rsidRPr="0045322A">
              <w:rPr>
                <w:rFonts w:ascii="Optima" w:hAnsi="Optima"/>
              </w:rPr>
              <w:t xml:space="preserve"> needed</w:t>
            </w:r>
          </w:p>
        </w:tc>
      </w:tr>
      <w:tr w:rsidR="0087761C" w:rsidRPr="0045322A">
        <w:tc>
          <w:tcPr>
            <w:tcW w:w="4201" w:type="dxa"/>
            <w:vAlign w:val="center"/>
          </w:tcPr>
          <w:p w:rsidR="0087761C" w:rsidRPr="0045322A" w:rsidRDefault="00562C64" w:rsidP="000D0771">
            <w:pPr>
              <w:rPr>
                <w:rFonts w:ascii="Optima" w:hAnsi="Optima"/>
              </w:rPr>
            </w:pPr>
            <w:r w:rsidRPr="0045322A">
              <w:rPr>
                <w:rFonts w:ascii="Optima" w:hAnsi="Optima"/>
                <w:b/>
              </w:rPr>
              <w:t>Number &amp; Operations in Base Ten:</w:t>
            </w:r>
            <w:r w:rsidR="0087761C" w:rsidRPr="0045322A">
              <w:rPr>
                <w:rFonts w:ascii="Optima" w:hAnsi="Optima"/>
                <w:b/>
              </w:rPr>
              <w:br/>
              <w:t>Understand the Place Value System.</w:t>
            </w:r>
            <w:r w:rsidR="0087761C" w:rsidRPr="0045322A">
              <w:rPr>
                <w:rFonts w:ascii="Optima" w:hAnsi="Optima"/>
                <w:b/>
              </w:rPr>
              <w:br/>
            </w:r>
            <w:r w:rsidR="0087761C" w:rsidRPr="0045322A">
              <w:rPr>
                <w:rFonts w:ascii="Optima" w:hAnsi="Optima"/>
              </w:rPr>
              <w:t xml:space="preserve">5.NBT.2.  </w:t>
            </w:r>
          </w:p>
        </w:tc>
        <w:tc>
          <w:tcPr>
            <w:tcW w:w="2392" w:type="dxa"/>
            <w:vAlign w:val="center"/>
          </w:tcPr>
          <w:p w:rsidR="0087761C" w:rsidRPr="0045322A" w:rsidRDefault="00784053">
            <w:pPr>
              <w:rPr>
                <w:rFonts w:ascii="Optima" w:hAnsi="Optima"/>
              </w:rPr>
            </w:pPr>
            <w:r w:rsidRPr="0045322A">
              <w:rPr>
                <w:rFonts w:ascii="Optima" w:hAnsi="Optima"/>
                <w:b/>
              </w:rPr>
              <w:t>*</w:t>
            </w:r>
            <w:r w:rsidR="0087761C" w:rsidRPr="0045322A">
              <w:rPr>
                <w:rFonts w:ascii="Optima" w:hAnsi="Optima"/>
                <w:b/>
              </w:rPr>
              <w:t>6th Grade</w:t>
            </w:r>
            <w:r w:rsidR="0087761C" w:rsidRPr="0045322A">
              <w:rPr>
                <w:rFonts w:ascii="Optima" w:hAnsi="Optima"/>
              </w:rPr>
              <w:t xml:space="preserve"> 1-4: Number: Decimal Place Value </w:t>
            </w:r>
          </w:p>
        </w:tc>
        <w:tc>
          <w:tcPr>
            <w:tcW w:w="1165" w:type="dxa"/>
            <w:vAlign w:val="center"/>
          </w:tcPr>
          <w:p w:rsidR="0087761C" w:rsidRPr="0045322A" w:rsidRDefault="0087761C" w:rsidP="0087761C">
            <w:pPr>
              <w:jc w:val="center"/>
              <w:rPr>
                <w:rFonts w:ascii="Optima" w:hAnsi="Optima"/>
              </w:rPr>
            </w:pPr>
            <w:r w:rsidRPr="0045322A">
              <w:rPr>
                <w:rFonts w:ascii="Optima" w:hAnsi="Optima"/>
              </w:rPr>
              <w:t>1</w:t>
            </w:r>
          </w:p>
        </w:tc>
        <w:tc>
          <w:tcPr>
            <w:tcW w:w="5994" w:type="dxa"/>
            <w:vAlign w:val="center"/>
          </w:tcPr>
          <w:p w:rsidR="0087761C" w:rsidRPr="0045322A" w:rsidRDefault="00784053">
            <w:pPr>
              <w:rPr>
                <w:rFonts w:ascii="Optima" w:hAnsi="Optima"/>
              </w:rPr>
            </w:pPr>
            <w:r w:rsidRPr="0045322A">
              <w:rPr>
                <w:rFonts w:ascii="Optima" w:hAnsi="Optima"/>
              </w:rPr>
              <w:t>*6</w:t>
            </w:r>
            <w:r w:rsidRPr="0045322A">
              <w:rPr>
                <w:rFonts w:ascii="Optima" w:hAnsi="Optima"/>
                <w:vertAlign w:val="superscript"/>
              </w:rPr>
              <w:t>th</w:t>
            </w:r>
            <w:r w:rsidRPr="0045322A">
              <w:rPr>
                <w:rFonts w:ascii="Optima" w:hAnsi="Optima"/>
              </w:rPr>
              <w:t xml:space="preserve"> grade </w:t>
            </w:r>
            <w:proofErr w:type="spellStart"/>
            <w:r w:rsidRPr="0045322A">
              <w:rPr>
                <w:rFonts w:ascii="Optima" w:hAnsi="Optima"/>
              </w:rPr>
              <w:t>enVision</w:t>
            </w:r>
            <w:proofErr w:type="spellEnd"/>
            <w:r w:rsidRPr="0045322A">
              <w:rPr>
                <w:rFonts w:ascii="Optima" w:hAnsi="Optima"/>
              </w:rPr>
              <w:t xml:space="preserve"> </w:t>
            </w:r>
            <w:r w:rsidR="0045322A" w:rsidRPr="0045322A">
              <w:rPr>
                <w:rFonts w:ascii="Optima" w:hAnsi="Optima"/>
              </w:rPr>
              <w:t xml:space="preserve">Topic 1 </w:t>
            </w:r>
            <w:r w:rsidRPr="0045322A">
              <w:rPr>
                <w:rFonts w:ascii="Optima" w:hAnsi="Optima"/>
              </w:rPr>
              <w:t>needed</w:t>
            </w:r>
          </w:p>
        </w:tc>
      </w:tr>
      <w:tr w:rsidR="0087761C" w:rsidRPr="0045322A">
        <w:tc>
          <w:tcPr>
            <w:tcW w:w="4201" w:type="dxa"/>
            <w:vAlign w:val="center"/>
          </w:tcPr>
          <w:p w:rsidR="0087761C" w:rsidRPr="0045322A" w:rsidRDefault="00562C64" w:rsidP="000D0771">
            <w:pPr>
              <w:rPr>
                <w:rFonts w:ascii="Optima" w:hAnsi="Optima"/>
              </w:rPr>
            </w:pPr>
            <w:r w:rsidRPr="0045322A">
              <w:rPr>
                <w:rFonts w:ascii="Optima" w:hAnsi="Optima"/>
                <w:b/>
              </w:rPr>
              <w:t xml:space="preserve">Number &amp; </w:t>
            </w:r>
            <w:r w:rsidR="0087761C" w:rsidRPr="0045322A">
              <w:rPr>
                <w:rFonts w:ascii="Optima" w:hAnsi="Optima"/>
                <w:b/>
              </w:rPr>
              <w:t>Operations in Base Ten:</w:t>
            </w:r>
            <w:r w:rsidR="0087761C" w:rsidRPr="0045322A">
              <w:rPr>
                <w:rFonts w:ascii="Optima" w:hAnsi="Optima"/>
                <w:b/>
              </w:rPr>
              <w:br/>
              <w:t>Understand the Place Value System.</w:t>
            </w:r>
            <w:r w:rsidR="0087761C" w:rsidRPr="0045322A">
              <w:rPr>
                <w:rFonts w:ascii="Optima" w:hAnsi="Optima"/>
                <w:b/>
              </w:rPr>
              <w:br/>
            </w:r>
            <w:r w:rsidR="0087761C" w:rsidRPr="0045322A">
              <w:rPr>
                <w:rFonts w:ascii="Optima" w:hAnsi="Optima"/>
              </w:rPr>
              <w:t xml:space="preserve">5.NBT.2.  </w:t>
            </w:r>
          </w:p>
        </w:tc>
        <w:tc>
          <w:tcPr>
            <w:tcW w:w="2392" w:type="dxa"/>
            <w:vAlign w:val="center"/>
          </w:tcPr>
          <w:p w:rsidR="0087761C" w:rsidRPr="0045322A" w:rsidRDefault="00784053">
            <w:pPr>
              <w:rPr>
                <w:rFonts w:ascii="Optima" w:hAnsi="Optima"/>
              </w:rPr>
            </w:pPr>
            <w:r w:rsidRPr="0045322A">
              <w:rPr>
                <w:rFonts w:ascii="Optima" w:hAnsi="Optima"/>
                <w:b/>
              </w:rPr>
              <w:t>*</w:t>
            </w:r>
            <w:r w:rsidR="0087761C" w:rsidRPr="0045322A">
              <w:rPr>
                <w:rFonts w:ascii="Optima" w:hAnsi="Optima"/>
                <w:b/>
              </w:rPr>
              <w:t>6th Grade</w:t>
            </w:r>
            <w:r w:rsidR="0087761C" w:rsidRPr="0045322A">
              <w:rPr>
                <w:rFonts w:ascii="Optima" w:hAnsi="Optima"/>
              </w:rPr>
              <w:t xml:space="preserve"> 1-5: Number: Multiplying and Dividing by 10, 100, and 1,000 </w:t>
            </w:r>
          </w:p>
        </w:tc>
        <w:tc>
          <w:tcPr>
            <w:tcW w:w="1165" w:type="dxa"/>
            <w:vAlign w:val="center"/>
          </w:tcPr>
          <w:p w:rsidR="0087761C" w:rsidRPr="0045322A" w:rsidRDefault="0087761C" w:rsidP="0087761C">
            <w:pPr>
              <w:jc w:val="center"/>
              <w:rPr>
                <w:rFonts w:ascii="Optima" w:hAnsi="Optima"/>
              </w:rPr>
            </w:pPr>
            <w:r w:rsidRPr="0045322A">
              <w:rPr>
                <w:rFonts w:ascii="Optima" w:hAnsi="Optima"/>
              </w:rPr>
              <w:t>1</w:t>
            </w:r>
          </w:p>
        </w:tc>
        <w:tc>
          <w:tcPr>
            <w:tcW w:w="5994" w:type="dxa"/>
            <w:vAlign w:val="center"/>
          </w:tcPr>
          <w:p w:rsidR="00784053" w:rsidRPr="0045322A" w:rsidRDefault="00784053" w:rsidP="0045322A">
            <w:pPr>
              <w:pStyle w:val="Li"/>
              <w:rPr>
                <w:rFonts w:ascii="Optima" w:hAnsi="Optima"/>
                <w:sz w:val="24"/>
              </w:rPr>
            </w:pPr>
            <w:r w:rsidRPr="0045322A">
              <w:rPr>
                <w:rFonts w:ascii="Optima" w:hAnsi="Optima"/>
                <w:sz w:val="24"/>
              </w:rPr>
              <w:t>*6</w:t>
            </w:r>
            <w:r w:rsidRPr="0045322A">
              <w:rPr>
                <w:rFonts w:ascii="Optima" w:hAnsi="Optima"/>
                <w:sz w:val="24"/>
                <w:vertAlign w:val="superscript"/>
              </w:rPr>
              <w:t>th</w:t>
            </w:r>
            <w:r w:rsidRPr="0045322A">
              <w:rPr>
                <w:rFonts w:ascii="Optima" w:hAnsi="Optima"/>
                <w:sz w:val="24"/>
              </w:rPr>
              <w:t xml:space="preserve"> grade enVision </w:t>
            </w:r>
            <w:r w:rsidR="0045322A" w:rsidRPr="0045322A">
              <w:rPr>
                <w:rFonts w:ascii="Optima" w:hAnsi="Optima"/>
                <w:sz w:val="24"/>
              </w:rPr>
              <w:t xml:space="preserve">Topic 1 </w:t>
            </w:r>
            <w:r w:rsidRPr="0045322A">
              <w:rPr>
                <w:rFonts w:ascii="Optima" w:hAnsi="Optima"/>
                <w:sz w:val="24"/>
              </w:rPr>
              <w:t>needed</w:t>
            </w:r>
          </w:p>
          <w:p w:rsidR="00784053" w:rsidRPr="0045322A" w:rsidRDefault="00784053" w:rsidP="00784053">
            <w:pPr>
              <w:pStyle w:val="Li"/>
              <w:ind w:left="720"/>
              <w:rPr>
                <w:rFonts w:ascii="Optima" w:hAnsi="Optima"/>
              </w:rPr>
            </w:pPr>
          </w:p>
          <w:p w:rsidR="0087761C" w:rsidRPr="0045322A" w:rsidRDefault="0087761C" w:rsidP="0045322A">
            <w:pPr>
              <w:pStyle w:val="Li"/>
              <w:rPr>
                <w:rFonts w:ascii="Optima" w:hAnsi="Optima"/>
                <w:sz w:val="24"/>
              </w:rPr>
            </w:pPr>
            <w:r w:rsidRPr="0045322A">
              <w:rPr>
                <w:rFonts w:ascii="Optima" w:hAnsi="Optima"/>
                <w:sz w:val="24"/>
              </w:rPr>
              <w:t xml:space="preserve">UEN Lesson - Rice and More Rice </w:t>
            </w:r>
            <w:r w:rsidR="00E313C0" w:rsidRPr="0045322A">
              <w:rPr>
                <w:rFonts w:ascii="Optima" w:hAnsi="Optima"/>
                <w:sz w:val="24"/>
              </w:rPr>
              <w:fldChar w:fldCharType="begin"/>
            </w:r>
            <w:r w:rsidR="002E78A5" w:rsidRPr="0045322A">
              <w:rPr>
                <w:rFonts w:ascii="Optima" w:hAnsi="Optima"/>
                <w:sz w:val="24"/>
              </w:rPr>
              <w:instrText>HYPERLINK "http://www.uen.org/Lessonplan/preview.cgi?LPid=21552"</w:instrText>
            </w:r>
            <w:r w:rsidR="00E313C0" w:rsidRPr="0045322A">
              <w:rPr>
                <w:rFonts w:ascii="Optima" w:hAnsi="Optima"/>
                <w:sz w:val="24"/>
              </w:rPr>
              <w:fldChar w:fldCharType="separate"/>
            </w:r>
            <w:bookmarkStart w:id="8" w:name="mx72"/>
            <w:r w:rsidRPr="0045322A">
              <w:rPr>
                <w:rFonts w:ascii="Optima" w:hAnsi="Optima"/>
                <w:color w:val="0000FF"/>
                <w:sz w:val="24"/>
                <w:u w:val="single"/>
              </w:rPr>
              <w:t>http://www.uen.org/Lessonplan/preview.cgi?LPid=21552</w:t>
            </w:r>
            <w:r w:rsidR="00E313C0" w:rsidRPr="0045322A">
              <w:rPr>
                <w:rFonts w:ascii="Optima" w:hAnsi="Optima"/>
                <w:sz w:val="24"/>
              </w:rPr>
              <w:fldChar w:fldCharType="end"/>
            </w:r>
            <w:bookmarkEnd w:id="8"/>
            <w:r w:rsidRPr="0045322A">
              <w:rPr>
                <w:rFonts w:ascii="Optima" w:hAnsi="Optima"/>
                <w:sz w:val="24"/>
              </w:rPr>
              <w:t xml:space="preserve"> </w:t>
            </w:r>
          </w:p>
        </w:tc>
      </w:tr>
      <w:tr w:rsidR="00494347" w:rsidRPr="0045322A">
        <w:tc>
          <w:tcPr>
            <w:tcW w:w="4201" w:type="dxa"/>
            <w:vAlign w:val="center"/>
          </w:tcPr>
          <w:p w:rsidR="00494347" w:rsidRPr="0045322A" w:rsidRDefault="00494347">
            <w:pPr>
              <w:rPr>
                <w:rFonts w:ascii="Optima" w:hAnsi="Optima"/>
              </w:rPr>
            </w:pPr>
            <w:r w:rsidRPr="0045322A">
              <w:rPr>
                <w:rFonts w:ascii="Optima" w:hAnsi="Optima"/>
              </w:rPr>
              <w:t xml:space="preserve">Differentiation Days </w:t>
            </w:r>
          </w:p>
        </w:tc>
        <w:tc>
          <w:tcPr>
            <w:tcW w:w="2392" w:type="dxa"/>
            <w:vAlign w:val="center"/>
          </w:tcPr>
          <w:p w:rsidR="00494347" w:rsidRPr="0045322A" w:rsidRDefault="00494347">
            <w:pPr>
              <w:rPr>
                <w:rFonts w:ascii="Optima" w:hAnsi="Optima"/>
              </w:rPr>
            </w:pPr>
            <w:r w:rsidRPr="0045322A">
              <w:rPr>
                <w:rFonts w:ascii="Optima" w:hAnsi="Optima"/>
              </w:rPr>
              <w:t>Reteach or extend as needed</w:t>
            </w:r>
          </w:p>
        </w:tc>
        <w:tc>
          <w:tcPr>
            <w:tcW w:w="1165" w:type="dxa"/>
            <w:vAlign w:val="center"/>
          </w:tcPr>
          <w:p w:rsidR="00494347" w:rsidRPr="0045322A" w:rsidRDefault="000261D9" w:rsidP="00463CB2">
            <w:pPr>
              <w:jc w:val="center"/>
              <w:rPr>
                <w:rFonts w:ascii="Optima" w:hAnsi="Optima"/>
              </w:rPr>
            </w:pPr>
            <w:r w:rsidRPr="0045322A">
              <w:rPr>
                <w:rFonts w:ascii="Optima" w:hAnsi="Optima"/>
              </w:rPr>
              <w:t>2</w:t>
            </w:r>
          </w:p>
        </w:tc>
        <w:tc>
          <w:tcPr>
            <w:tcW w:w="5994" w:type="dxa"/>
            <w:vAlign w:val="center"/>
          </w:tcPr>
          <w:p w:rsidR="00494347" w:rsidRPr="0045322A" w:rsidRDefault="00494347">
            <w:pPr>
              <w:rPr>
                <w:rFonts w:ascii="Optima" w:hAnsi="Optima"/>
              </w:rPr>
            </w:pPr>
            <w:r w:rsidRPr="0045322A">
              <w:rPr>
                <w:rFonts w:ascii="Optima" w:hAnsi="Optima"/>
              </w:rPr>
              <w:t xml:space="preserve">Days for reteaching/differentiating either before or after testing. </w:t>
            </w:r>
          </w:p>
        </w:tc>
      </w:tr>
      <w:tr w:rsidR="00494347" w:rsidRPr="0045322A">
        <w:trPr>
          <w:trHeight w:val="215"/>
        </w:trPr>
        <w:tc>
          <w:tcPr>
            <w:tcW w:w="4201" w:type="dxa"/>
            <w:shd w:val="pct35" w:color="auto" w:fill="auto"/>
            <w:vAlign w:val="center"/>
          </w:tcPr>
          <w:p w:rsidR="00494347" w:rsidRPr="0045322A" w:rsidRDefault="00494347">
            <w:pPr>
              <w:rPr>
                <w:rFonts w:ascii="Optima" w:hAnsi="Optima"/>
                <w:b/>
              </w:rPr>
            </w:pPr>
          </w:p>
        </w:tc>
        <w:tc>
          <w:tcPr>
            <w:tcW w:w="2392" w:type="dxa"/>
            <w:shd w:val="pct35" w:color="auto" w:fill="auto"/>
            <w:vAlign w:val="center"/>
          </w:tcPr>
          <w:p w:rsidR="00494347" w:rsidRPr="0045322A" w:rsidRDefault="00494347">
            <w:pPr>
              <w:rPr>
                <w:rFonts w:ascii="Optima" w:hAnsi="Optima"/>
              </w:rPr>
            </w:pPr>
          </w:p>
        </w:tc>
        <w:tc>
          <w:tcPr>
            <w:tcW w:w="1165" w:type="dxa"/>
            <w:shd w:val="pct35" w:color="auto" w:fill="auto"/>
            <w:vAlign w:val="center"/>
          </w:tcPr>
          <w:p w:rsidR="00494347" w:rsidRPr="0045322A" w:rsidRDefault="00494347" w:rsidP="00494347">
            <w:pPr>
              <w:jc w:val="center"/>
              <w:rPr>
                <w:rFonts w:ascii="Optima" w:hAnsi="Optima"/>
              </w:rPr>
            </w:pPr>
          </w:p>
        </w:tc>
        <w:tc>
          <w:tcPr>
            <w:tcW w:w="5994" w:type="dxa"/>
            <w:shd w:val="pct35" w:color="auto" w:fill="auto"/>
            <w:vAlign w:val="center"/>
          </w:tcPr>
          <w:p w:rsidR="00494347" w:rsidRPr="0045322A" w:rsidRDefault="00494347">
            <w:pPr>
              <w:rPr>
                <w:rFonts w:ascii="Optima" w:hAnsi="Optima"/>
              </w:rPr>
            </w:pPr>
          </w:p>
        </w:tc>
      </w:tr>
      <w:tr w:rsidR="0087761C" w:rsidRPr="0045322A">
        <w:tc>
          <w:tcPr>
            <w:tcW w:w="4201" w:type="dxa"/>
            <w:vAlign w:val="center"/>
          </w:tcPr>
          <w:p w:rsidR="0087761C" w:rsidRPr="0045322A" w:rsidRDefault="00562C64">
            <w:pPr>
              <w:rPr>
                <w:rFonts w:ascii="Optima" w:hAnsi="Optima"/>
              </w:rPr>
            </w:pPr>
            <w:r w:rsidRPr="0045322A">
              <w:rPr>
                <w:rFonts w:ascii="Optima" w:hAnsi="Optima"/>
                <w:b/>
              </w:rPr>
              <w:t>Number &amp; Operations in Base Ten:</w:t>
            </w:r>
            <w:r w:rsidR="0087761C" w:rsidRPr="0045322A">
              <w:rPr>
                <w:rFonts w:ascii="Optima" w:hAnsi="Optima"/>
                <w:b/>
              </w:rPr>
              <w:br/>
              <w:t>Understand the Place Value System.</w:t>
            </w:r>
            <w:r w:rsidR="0087761C" w:rsidRPr="0045322A">
              <w:rPr>
                <w:rFonts w:ascii="Optima" w:hAnsi="Optima"/>
              </w:rPr>
              <w:br/>
              <w:t xml:space="preserve">5.NBT.4. Use place value understanding to round decimals to any place. </w:t>
            </w:r>
          </w:p>
        </w:tc>
        <w:tc>
          <w:tcPr>
            <w:tcW w:w="2392" w:type="dxa"/>
            <w:vAlign w:val="center"/>
          </w:tcPr>
          <w:p w:rsidR="000261D9" w:rsidRPr="0045322A" w:rsidRDefault="000261D9">
            <w:pPr>
              <w:rPr>
                <w:rFonts w:ascii="Optima" w:hAnsi="Optima"/>
                <w:b/>
              </w:rPr>
            </w:pPr>
            <w:r w:rsidRPr="0045322A">
              <w:rPr>
                <w:rFonts w:ascii="Optima" w:hAnsi="Optima"/>
                <w:b/>
              </w:rPr>
              <w:t>Topic 2</w:t>
            </w:r>
          </w:p>
          <w:p w:rsidR="0087761C" w:rsidRPr="0045322A" w:rsidRDefault="0087761C">
            <w:pPr>
              <w:rPr>
                <w:rFonts w:ascii="Optima" w:hAnsi="Optima"/>
              </w:rPr>
            </w:pPr>
            <w:r w:rsidRPr="0045322A">
              <w:rPr>
                <w:rFonts w:ascii="Optima" w:hAnsi="Optima"/>
              </w:rPr>
              <w:t xml:space="preserve">2-2 Number Sense: Rounding Whole Numbers and Decimals </w:t>
            </w:r>
          </w:p>
        </w:tc>
        <w:tc>
          <w:tcPr>
            <w:tcW w:w="1165" w:type="dxa"/>
            <w:vAlign w:val="center"/>
          </w:tcPr>
          <w:p w:rsidR="0087761C" w:rsidRPr="0045322A" w:rsidRDefault="0087761C" w:rsidP="0087761C">
            <w:pPr>
              <w:jc w:val="center"/>
              <w:rPr>
                <w:rFonts w:ascii="Optima" w:hAnsi="Optima"/>
              </w:rPr>
            </w:pPr>
            <w:r w:rsidRPr="0045322A">
              <w:rPr>
                <w:rFonts w:ascii="Optima" w:hAnsi="Optima"/>
              </w:rPr>
              <w:t>2</w:t>
            </w:r>
          </w:p>
        </w:tc>
        <w:tc>
          <w:tcPr>
            <w:tcW w:w="5994" w:type="dxa"/>
            <w:vAlign w:val="center"/>
          </w:tcPr>
          <w:p w:rsidR="0087761C" w:rsidRPr="000D0771" w:rsidRDefault="0087761C" w:rsidP="000D0771">
            <w:pPr>
              <w:pStyle w:val="Li"/>
              <w:rPr>
                <w:rFonts w:ascii="Optima" w:hAnsi="Optima"/>
                <w:sz w:val="24"/>
              </w:rPr>
            </w:pPr>
            <w:r w:rsidRPr="000D0771">
              <w:rPr>
                <w:rFonts w:ascii="Optima" w:hAnsi="Optima"/>
                <w:sz w:val="24"/>
              </w:rPr>
              <w:t>Common Core calls for rounding decimals to any place</w:t>
            </w:r>
            <w:r w:rsidR="000261D9" w:rsidRPr="000D0771">
              <w:rPr>
                <w:rFonts w:ascii="Optima" w:hAnsi="Optima"/>
                <w:sz w:val="24"/>
              </w:rPr>
              <w:t xml:space="preserve"> value</w:t>
            </w:r>
            <w:r w:rsidR="00026678">
              <w:rPr>
                <w:rFonts w:ascii="Optima" w:hAnsi="Optima"/>
                <w:sz w:val="24"/>
              </w:rPr>
              <w:t>.</w:t>
            </w:r>
            <w:r w:rsidRPr="000D0771">
              <w:rPr>
                <w:rFonts w:ascii="Optima" w:hAnsi="Optima"/>
                <w:sz w:val="24"/>
              </w:rPr>
              <w:t xml:space="preserve"> </w:t>
            </w:r>
          </w:p>
          <w:p w:rsidR="0087761C" w:rsidRPr="0045322A" w:rsidRDefault="000D0771" w:rsidP="000D0771">
            <w:pPr>
              <w:pStyle w:val="Li"/>
              <w:rPr>
                <w:rFonts w:ascii="Optima" w:hAnsi="Optima"/>
              </w:rPr>
            </w:pPr>
            <w:r>
              <w:rPr>
                <w:rFonts w:ascii="Optima" w:hAnsi="Optima"/>
                <w:sz w:val="24"/>
              </w:rPr>
              <w:t>(Can supplement with</w:t>
            </w:r>
            <w:r w:rsidR="0087761C" w:rsidRPr="000D0771">
              <w:rPr>
                <w:rFonts w:ascii="Optima" w:hAnsi="Optima"/>
                <w:sz w:val="24"/>
              </w:rPr>
              <w:t xml:space="preserve"> 4th grade lesson 13-1</w:t>
            </w:r>
            <w:r w:rsidR="00026678">
              <w:rPr>
                <w:rFonts w:ascii="Optima" w:hAnsi="Optima"/>
                <w:sz w:val="24"/>
              </w:rPr>
              <w:t>.</w:t>
            </w:r>
            <w:r>
              <w:rPr>
                <w:rFonts w:ascii="Optima" w:hAnsi="Optima"/>
                <w:sz w:val="24"/>
              </w:rPr>
              <w:t>)</w:t>
            </w:r>
            <w:r w:rsidR="0087761C" w:rsidRPr="0045322A">
              <w:rPr>
                <w:rFonts w:ascii="Optima" w:hAnsi="Optima"/>
              </w:rPr>
              <w:t xml:space="preserve"> </w:t>
            </w:r>
          </w:p>
        </w:tc>
      </w:tr>
      <w:tr w:rsidR="0087761C" w:rsidRPr="0045322A">
        <w:tc>
          <w:tcPr>
            <w:tcW w:w="4201" w:type="dxa"/>
            <w:vAlign w:val="center"/>
          </w:tcPr>
          <w:p w:rsidR="0087761C" w:rsidRPr="0045322A" w:rsidRDefault="00562C64">
            <w:pPr>
              <w:rPr>
                <w:rFonts w:ascii="Optima" w:hAnsi="Optima"/>
              </w:rPr>
            </w:pPr>
            <w:r w:rsidRPr="0045322A">
              <w:rPr>
                <w:rFonts w:ascii="Optima" w:hAnsi="Optima"/>
                <w:b/>
              </w:rPr>
              <w:t>Number &amp; Operations in Base Ten:</w:t>
            </w:r>
            <w:r w:rsidR="0087761C" w:rsidRPr="0045322A">
              <w:rPr>
                <w:rFonts w:ascii="Optima" w:hAnsi="Optima"/>
                <w:b/>
              </w:rPr>
              <w:br/>
              <w:t>Understand the Place Value System.</w:t>
            </w:r>
            <w:r w:rsidR="0087761C" w:rsidRPr="0045322A">
              <w:rPr>
                <w:rFonts w:ascii="Optima" w:hAnsi="Optima"/>
              </w:rPr>
              <w:br/>
              <w:t xml:space="preserve">5.NBT.7. Add, subtract, multiply, and divide decimals to hundredths, using concrete models or drawings and strategies based on place value, properties of operations, and/or the relationship between addition and subtraction; relate the strategy to a written method and explain the reasoning used. </w:t>
            </w:r>
          </w:p>
        </w:tc>
        <w:tc>
          <w:tcPr>
            <w:tcW w:w="2392" w:type="dxa"/>
            <w:vAlign w:val="center"/>
          </w:tcPr>
          <w:p w:rsidR="0087761C" w:rsidRPr="0045322A" w:rsidRDefault="0087761C">
            <w:pPr>
              <w:rPr>
                <w:rFonts w:ascii="Optima" w:hAnsi="Optima"/>
              </w:rPr>
            </w:pPr>
            <w:r w:rsidRPr="0045322A">
              <w:rPr>
                <w:rFonts w:ascii="Optima" w:hAnsi="Optima"/>
              </w:rPr>
              <w:t>2-5 Number: Adding and Subtracting</w:t>
            </w:r>
            <w:r w:rsidRPr="0045322A">
              <w:rPr>
                <w:rFonts w:ascii="Optima" w:hAnsi="Optima"/>
              </w:rPr>
              <w:br/>
              <w:t>2-6 Decimals: Adding Decimals</w:t>
            </w:r>
            <w:r w:rsidRPr="0045322A">
              <w:rPr>
                <w:rFonts w:ascii="Optima" w:hAnsi="Optima"/>
              </w:rPr>
              <w:br/>
              <w:t xml:space="preserve">2-7 Decimals: Subtracting Decimals </w:t>
            </w:r>
          </w:p>
        </w:tc>
        <w:tc>
          <w:tcPr>
            <w:tcW w:w="1165" w:type="dxa"/>
            <w:vAlign w:val="center"/>
          </w:tcPr>
          <w:p w:rsidR="0087761C" w:rsidRPr="0045322A" w:rsidRDefault="000261D9" w:rsidP="0087761C">
            <w:pPr>
              <w:jc w:val="center"/>
              <w:rPr>
                <w:rFonts w:ascii="Optima" w:hAnsi="Optima"/>
              </w:rPr>
            </w:pPr>
            <w:r w:rsidRPr="0045322A">
              <w:rPr>
                <w:rFonts w:ascii="Optima" w:hAnsi="Optima"/>
              </w:rPr>
              <w:t>6</w:t>
            </w:r>
          </w:p>
        </w:tc>
        <w:tc>
          <w:tcPr>
            <w:tcW w:w="5994" w:type="dxa"/>
            <w:vAlign w:val="center"/>
          </w:tcPr>
          <w:p w:rsidR="0087761C" w:rsidRPr="000D0771" w:rsidRDefault="000D0771" w:rsidP="000D0771">
            <w:pPr>
              <w:pStyle w:val="Li"/>
              <w:rPr>
                <w:rFonts w:ascii="Optima" w:hAnsi="Optima"/>
                <w:sz w:val="24"/>
              </w:rPr>
            </w:pPr>
            <w:r>
              <w:rPr>
                <w:rFonts w:ascii="Optima" w:hAnsi="Optima"/>
                <w:sz w:val="24"/>
              </w:rPr>
              <w:t xml:space="preserve">Tier 2: </w:t>
            </w:r>
            <w:r w:rsidR="0087761C" w:rsidRPr="000D0771">
              <w:rPr>
                <w:rFonts w:ascii="Optima" w:hAnsi="Optima"/>
                <w:sz w:val="24"/>
              </w:rPr>
              <w:t xml:space="preserve">May need to reteach multi-digit addition and subtraction </w:t>
            </w:r>
          </w:p>
          <w:p w:rsidR="0087761C" w:rsidRPr="0045322A" w:rsidRDefault="0087761C" w:rsidP="000261D9">
            <w:pPr>
              <w:pStyle w:val="Li"/>
              <w:ind w:left="720"/>
              <w:rPr>
                <w:rFonts w:ascii="Optima" w:hAnsi="Optima"/>
              </w:rPr>
            </w:pPr>
          </w:p>
        </w:tc>
      </w:tr>
      <w:tr w:rsidR="00494347" w:rsidRPr="0045322A">
        <w:trPr>
          <w:trHeight w:val="728"/>
        </w:trPr>
        <w:tc>
          <w:tcPr>
            <w:tcW w:w="4201" w:type="dxa"/>
            <w:vAlign w:val="center"/>
          </w:tcPr>
          <w:p w:rsidR="00494347" w:rsidRPr="0045322A" w:rsidRDefault="00494347">
            <w:pPr>
              <w:rPr>
                <w:rFonts w:ascii="Optima" w:hAnsi="Optima"/>
              </w:rPr>
            </w:pPr>
            <w:r w:rsidRPr="0045322A">
              <w:rPr>
                <w:rFonts w:ascii="Optima" w:hAnsi="Optima"/>
              </w:rPr>
              <w:t xml:space="preserve">Differentiation Days </w:t>
            </w:r>
          </w:p>
        </w:tc>
        <w:tc>
          <w:tcPr>
            <w:tcW w:w="2392" w:type="dxa"/>
            <w:vAlign w:val="center"/>
          </w:tcPr>
          <w:p w:rsidR="00494347" w:rsidRPr="0045322A" w:rsidRDefault="00494347">
            <w:pPr>
              <w:rPr>
                <w:rFonts w:ascii="Optima" w:hAnsi="Optima"/>
              </w:rPr>
            </w:pPr>
            <w:r w:rsidRPr="0045322A">
              <w:rPr>
                <w:rFonts w:ascii="Optima" w:hAnsi="Optima"/>
              </w:rPr>
              <w:t>Reteach or extend as needed</w:t>
            </w:r>
          </w:p>
        </w:tc>
        <w:tc>
          <w:tcPr>
            <w:tcW w:w="1165" w:type="dxa"/>
            <w:vAlign w:val="center"/>
          </w:tcPr>
          <w:p w:rsidR="00494347" w:rsidRPr="0045322A" w:rsidRDefault="00494347" w:rsidP="00463CB2">
            <w:pPr>
              <w:jc w:val="center"/>
              <w:rPr>
                <w:rFonts w:ascii="Optima" w:hAnsi="Optima"/>
              </w:rPr>
            </w:pPr>
            <w:r w:rsidRPr="0045322A">
              <w:rPr>
                <w:rFonts w:ascii="Optima" w:hAnsi="Optima"/>
              </w:rPr>
              <w:t>2</w:t>
            </w:r>
          </w:p>
        </w:tc>
        <w:tc>
          <w:tcPr>
            <w:tcW w:w="5994" w:type="dxa"/>
            <w:vAlign w:val="center"/>
          </w:tcPr>
          <w:p w:rsidR="00494347" w:rsidRPr="0045322A" w:rsidRDefault="00494347">
            <w:pPr>
              <w:rPr>
                <w:rFonts w:ascii="Optima" w:hAnsi="Optima"/>
              </w:rPr>
            </w:pPr>
            <w:r w:rsidRPr="0045322A">
              <w:rPr>
                <w:rFonts w:ascii="Optima" w:hAnsi="Optima"/>
              </w:rPr>
              <w:t xml:space="preserve">Days for reteaching/differentiating either before or after testing. </w:t>
            </w:r>
          </w:p>
        </w:tc>
      </w:tr>
      <w:tr w:rsidR="005F0B6D" w:rsidRPr="0045322A">
        <w:tc>
          <w:tcPr>
            <w:tcW w:w="4201" w:type="dxa"/>
            <w:vAlign w:val="center"/>
          </w:tcPr>
          <w:p w:rsidR="005F0B6D" w:rsidRPr="000D0771" w:rsidRDefault="005F0B6D">
            <w:pPr>
              <w:rPr>
                <w:rFonts w:ascii="Optima" w:hAnsi="Optima"/>
              </w:rPr>
            </w:pPr>
            <w:r w:rsidRPr="000D0771">
              <w:rPr>
                <w:rFonts w:ascii="Optima" w:hAnsi="Optima"/>
              </w:rPr>
              <w:t>M-CBM TESTING WINDOW</w:t>
            </w:r>
          </w:p>
          <w:p w:rsidR="005F0B6D" w:rsidRPr="000D0771" w:rsidRDefault="005F0B6D">
            <w:pPr>
              <w:rPr>
                <w:rFonts w:ascii="Optima" w:hAnsi="Optima"/>
              </w:rPr>
            </w:pPr>
            <w:r w:rsidRPr="000D0771">
              <w:rPr>
                <w:rFonts w:ascii="Optima" w:hAnsi="Optima"/>
              </w:rPr>
              <w:t>(M-COMP &amp; M-CAP)</w:t>
            </w:r>
          </w:p>
        </w:tc>
        <w:tc>
          <w:tcPr>
            <w:tcW w:w="2392" w:type="dxa"/>
            <w:vAlign w:val="center"/>
          </w:tcPr>
          <w:p w:rsidR="005F0B6D" w:rsidRPr="000D0771" w:rsidRDefault="005F0B6D">
            <w:pPr>
              <w:rPr>
                <w:rFonts w:ascii="Optima" w:hAnsi="Optima"/>
              </w:rPr>
            </w:pPr>
          </w:p>
        </w:tc>
        <w:tc>
          <w:tcPr>
            <w:tcW w:w="1165" w:type="dxa"/>
            <w:vAlign w:val="center"/>
          </w:tcPr>
          <w:p w:rsidR="005F0B6D" w:rsidRPr="000D0771" w:rsidRDefault="005F0B6D">
            <w:pPr>
              <w:rPr>
                <w:rFonts w:ascii="Optima" w:hAnsi="Optima"/>
              </w:rPr>
            </w:pPr>
          </w:p>
        </w:tc>
        <w:tc>
          <w:tcPr>
            <w:tcW w:w="5994" w:type="dxa"/>
            <w:vAlign w:val="center"/>
          </w:tcPr>
          <w:p w:rsidR="005F0B6D" w:rsidRPr="000D0771" w:rsidRDefault="003045C9" w:rsidP="008F4EA2">
            <w:pPr>
              <w:pStyle w:val="Ul"/>
              <w:rPr>
                <w:rFonts w:ascii="Optima" w:hAnsi="Optima"/>
                <w:sz w:val="24"/>
              </w:rPr>
            </w:pPr>
            <w:r>
              <w:rPr>
                <w:rFonts w:ascii="Optima" w:hAnsi="Optima"/>
                <w:sz w:val="24"/>
              </w:rPr>
              <w:t>SEPTEMBER 7th</w:t>
            </w:r>
            <w:r w:rsidR="005F0B6D" w:rsidRPr="000D0771">
              <w:rPr>
                <w:rFonts w:ascii="Optima" w:hAnsi="Optima"/>
                <w:sz w:val="24"/>
              </w:rPr>
              <w:t xml:space="preserve"> – 24th </w:t>
            </w:r>
          </w:p>
          <w:p w:rsidR="005F0B6D" w:rsidRPr="000D0771" w:rsidRDefault="005F0B6D" w:rsidP="008F4EA2">
            <w:pPr>
              <w:pStyle w:val="Ul"/>
              <w:rPr>
                <w:rFonts w:ascii="Optima" w:hAnsi="Optima"/>
                <w:b/>
                <w:sz w:val="24"/>
              </w:rPr>
            </w:pPr>
          </w:p>
        </w:tc>
      </w:tr>
      <w:tr w:rsidR="005F0B6D" w:rsidRPr="0045322A">
        <w:tc>
          <w:tcPr>
            <w:tcW w:w="4201" w:type="dxa"/>
            <w:vAlign w:val="center"/>
          </w:tcPr>
          <w:p w:rsidR="005F0B6D" w:rsidRPr="000D0771" w:rsidRDefault="005F0B6D">
            <w:pPr>
              <w:rPr>
                <w:rFonts w:ascii="Optima" w:hAnsi="Optima"/>
              </w:rPr>
            </w:pPr>
            <w:r w:rsidRPr="000D0771">
              <w:rPr>
                <w:rFonts w:ascii="Optima" w:hAnsi="Optima"/>
                <w:szCs w:val="20"/>
              </w:rPr>
              <w:t>CFA TESTING WINDOW</w:t>
            </w:r>
          </w:p>
        </w:tc>
        <w:tc>
          <w:tcPr>
            <w:tcW w:w="2392" w:type="dxa"/>
            <w:vAlign w:val="center"/>
          </w:tcPr>
          <w:p w:rsidR="005F0B6D" w:rsidRPr="000D0771" w:rsidRDefault="005F0B6D">
            <w:pPr>
              <w:rPr>
                <w:rFonts w:ascii="Optima" w:hAnsi="Optima"/>
              </w:rPr>
            </w:pPr>
          </w:p>
        </w:tc>
        <w:tc>
          <w:tcPr>
            <w:tcW w:w="1165" w:type="dxa"/>
            <w:vAlign w:val="center"/>
          </w:tcPr>
          <w:p w:rsidR="005F0B6D" w:rsidRPr="000D0771" w:rsidRDefault="005F0B6D" w:rsidP="00463CB2">
            <w:pPr>
              <w:jc w:val="center"/>
              <w:rPr>
                <w:rFonts w:ascii="Optima" w:hAnsi="Optima"/>
              </w:rPr>
            </w:pPr>
          </w:p>
        </w:tc>
        <w:tc>
          <w:tcPr>
            <w:tcW w:w="5994" w:type="dxa"/>
            <w:vAlign w:val="center"/>
          </w:tcPr>
          <w:p w:rsidR="005F0B6D" w:rsidRPr="003045C9" w:rsidRDefault="003045C9">
            <w:pPr>
              <w:rPr>
                <w:rFonts w:ascii="Optima" w:hAnsi="Optima"/>
                <w:szCs w:val="20"/>
              </w:rPr>
            </w:pPr>
            <w:r>
              <w:rPr>
                <w:rFonts w:ascii="Optima" w:hAnsi="Optima"/>
                <w:szCs w:val="20"/>
              </w:rPr>
              <w:t>September 27</w:t>
            </w:r>
            <w:r w:rsidRPr="003045C9">
              <w:rPr>
                <w:rFonts w:ascii="Optima" w:hAnsi="Optima"/>
                <w:szCs w:val="20"/>
                <w:vertAlign w:val="superscript"/>
              </w:rPr>
              <w:t>th</w:t>
            </w:r>
            <w:r w:rsidR="005F0B6D" w:rsidRPr="000D0771">
              <w:rPr>
                <w:rFonts w:ascii="Optima" w:hAnsi="Optima"/>
                <w:szCs w:val="20"/>
              </w:rPr>
              <w:t xml:space="preserve"> – October 8</w:t>
            </w:r>
            <w:r w:rsidRPr="003045C9">
              <w:rPr>
                <w:rFonts w:ascii="Optima" w:hAnsi="Optima"/>
                <w:szCs w:val="20"/>
                <w:vertAlign w:val="superscript"/>
              </w:rPr>
              <w:t>th</w:t>
            </w:r>
          </w:p>
        </w:tc>
      </w:tr>
      <w:tr w:rsidR="005F0B6D" w:rsidRPr="0045322A">
        <w:tc>
          <w:tcPr>
            <w:tcW w:w="4201" w:type="dxa"/>
          </w:tcPr>
          <w:p w:rsidR="005F0B6D" w:rsidRPr="000D0771" w:rsidRDefault="005F0B6D" w:rsidP="00A43A23">
            <w:pPr>
              <w:rPr>
                <w:rFonts w:ascii="Optima" w:hAnsi="Optima"/>
                <w:szCs w:val="20"/>
              </w:rPr>
            </w:pPr>
            <w:r w:rsidRPr="000D0771">
              <w:rPr>
                <w:rFonts w:ascii="Optima" w:hAnsi="Optima"/>
                <w:szCs w:val="20"/>
              </w:rPr>
              <w:t>DATA ENTRY DUE DATE</w:t>
            </w:r>
          </w:p>
        </w:tc>
        <w:tc>
          <w:tcPr>
            <w:tcW w:w="2392" w:type="dxa"/>
          </w:tcPr>
          <w:p w:rsidR="005F0B6D" w:rsidRPr="000D0771" w:rsidRDefault="005F0B6D" w:rsidP="00A43A23">
            <w:pPr>
              <w:rPr>
                <w:rFonts w:ascii="Optima" w:hAnsi="Optima"/>
                <w:szCs w:val="20"/>
              </w:rPr>
            </w:pPr>
          </w:p>
        </w:tc>
        <w:tc>
          <w:tcPr>
            <w:tcW w:w="1165" w:type="dxa"/>
          </w:tcPr>
          <w:p w:rsidR="005F0B6D" w:rsidRPr="000D0771" w:rsidRDefault="005F0B6D" w:rsidP="00960A10">
            <w:pPr>
              <w:jc w:val="center"/>
              <w:rPr>
                <w:rFonts w:ascii="Optima" w:hAnsi="Optima"/>
              </w:rPr>
            </w:pPr>
          </w:p>
        </w:tc>
        <w:tc>
          <w:tcPr>
            <w:tcW w:w="5994" w:type="dxa"/>
          </w:tcPr>
          <w:p w:rsidR="005F0B6D" w:rsidRPr="000D0771" w:rsidRDefault="005F0B6D" w:rsidP="00A43A23">
            <w:pPr>
              <w:rPr>
                <w:rFonts w:ascii="Optima" w:hAnsi="Optima"/>
                <w:szCs w:val="20"/>
              </w:rPr>
            </w:pPr>
            <w:r w:rsidRPr="000D0771">
              <w:rPr>
                <w:rFonts w:ascii="Optima" w:hAnsi="Optima"/>
                <w:szCs w:val="20"/>
              </w:rPr>
              <w:t>October 8</w:t>
            </w:r>
            <w:r w:rsidRPr="000D0771">
              <w:rPr>
                <w:rFonts w:ascii="Optima" w:hAnsi="Optima"/>
                <w:szCs w:val="20"/>
                <w:vertAlign w:val="superscript"/>
              </w:rPr>
              <w:t>th</w:t>
            </w:r>
          </w:p>
        </w:tc>
      </w:tr>
    </w:tbl>
    <w:p w:rsidR="009A718C" w:rsidRPr="0045322A" w:rsidRDefault="009A718C" w:rsidP="00A33A12">
      <w:pPr>
        <w:rPr>
          <w:rFonts w:ascii="Optima" w:hAnsi="Optima"/>
          <w:b/>
          <w:sz w:val="28"/>
        </w:rPr>
      </w:pPr>
    </w:p>
    <w:p w:rsidR="009A718C" w:rsidRPr="0045322A" w:rsidRDefault="00FB7CF2" w:rsidP="00FB7CF2">
      <w:pPr>
        <w:jc w:val="center"/>
        <w:rPr>
          <w:rFonts w:ascii="Optima" w:hAnsi="Optima"/>
          <w:b/>
          <w:sz w:val="28"/>
        </w:rPr>
      </w:pPr>
      <w:r w:rsidRPr="0045322A">
        <w:rPr>
          <w:rFonts w:ascii="Optima" w:hAnsi="Optima"/>
          <w:b/>
          <w:sz w:val="28"/>
        </w:rPr>
        <w:t>OCTOBER (17 days)</w:t>
      </w:r>
    </w:p>
    <w:p w:rsidR="00FB7CF2" w:rsidRPr="0045322A" w:rsidRDefault="009A718C" w:rsidP="00FB7CF2">
      <w:pPr>
        <w:jc w:val="center"/>
        <w:rPr>
          <w:rFonts w:ascii="Optima" w:hAnsi="Optima"/>
          <w:b/>
          <w:sz w:val="28"/>
        </w:rPr>
      </w:pPr>
      <w:r w:rsidRPr="0045322A">
        <w:rPr>
          <w:rFonts w:ascii="Optima" w:hAnsi="Optima"/>
          <w:b/>
          <w:sz w:val="28"/>
        </w:rPr>
        <w:t xml:space="preserve">TOPIC 3 – </w:t>
      </w:r>
      <w:r w:rsidR="00756634" w:rsidRPr="0045322A">
        <w:rPr>
          <w:rFonts w:ascii="Optima" w:hAnsi="Optima"/>
          <w:b/>
          <w:sz w:val="28"/>
        </w:rPr>
        <w:t>MULTIPLYING WHOLE NUMBERS</w:t>
      </w:r>
    </w:p>
    <w:p w:rsidR="004938B2" w:rsidRPr="0045322A" w:rsidRDefault="00FB7CF2" w:rsidP="00FB7CF2">
      <w:pPr>
        <w:jc w:val="center"/>
        <w:rPr>
          <w:rFonts w:ascii="Optima" w:hAnsi="Optima"/>
          <w:b/>
          <w:sz w:val="28"/>
        </w:rPr>
      </w:pPr>
      <w:r w:rsidRPr="0045322A">
        <w:rPr>
          <w:rFonts w:ascii="Optima" w:hAnsi="Optima"/>
          <w:b/>
          <w:sz w:val="28"/>
        </w:rPr>
        <w:t xml:space="preserve">TOPIC 4 – </w:t>
      </w:r>
      <w:r w:rsidR="00756634" w:rsidRPr="0045322A">
        <w:rPr>
          <w:rFonts w:ascii="Optima" w:hAnsi="Optima"/>
          <w:b/>
          <w:sz w:val="28"/>
        </w:rPr>
        <w:t>DIVIDING BY 1-DIGIT DIVISORS</w:t>
      </w:r>
    </w:p>
    <w:p w:rsidR="00FB7CF2" w:rsidRPr="0045322A" w:rsidRDefault="00D56FFB" w:rsidP="00FB7CF2">
      <w:pPr>
        <w:rPr>
          <w:rFonts w:ascii="Optima" w:hAnsi="Optima"/>
        </w:rPr>
      </w:pPr>
      <w:r w:rsidRPr="0045322A">
        <w:rPr>
          <w:rFonts w:ascii="Optima" w:hAnsi="Optima"/>
        </w:rPr>
        <w:t>Topic 3 (11 days), Topic 4 (3</w:t>
      </w:r>
      <w:r w:rsidR="003D2161" w:rsidRPr="0045322A">
        <w:rPr>
          <w:rFonts w:ascii="Optima" w:hAnsi="Optima"/>
        </w:rPr>
        <w:t xml:space="preserve"> days), </w:t>
      </w:r>
      <w:r w:rsidR="00FB7CF2" w:rsidRPr="0045322A">
        <w:rPr>
          <w:rFonts w:ascii="Optima" w:hAnsi="Optima"/>
        </w:rPr>
        <w:t>Common Formative Asse</w:t>
      </w:r>
      <w:r w:rsidR="00171939">
        <w:rPr>
          <w:rFonts w:ascii="Optima" w:hAnsi="Optima"/>
        </w:rPr>
        <w:t>ssment/CFA &amp; Differentiation (3</w:t>
      </w:r>
      <w:r w:rsidRPr="0045322A">
        <w:rPr>
          <w:rFonts w:ascii="Optima" w:hAnsi="Optima"/>
        </w:rPr>
        <w:t xml:space="preserve"> </w:t>
      </w:r>
      <w:r w:rsidR="00824176" w:rsidRPr="0045322A">
        <w:rPr>
          <w:rFonts w:ascii="Optima" w:hAnsi="Optima"/>
        </w:rPr>
        <w:t>da</w:t>
      </w:r>
      <w:r w:rsidR="00FB7CF2" w:rsidRPr="0045322A">
        <w:rPr>
          <w:rFonts w:ascii="Optima" w:hAnsi="Optima"/>
        </w:rPr>
        <w:t>ys)</w:t>
      </w:r>
    </w:p>
    <w:tbl>
      <w:tblPr>
        <w:tblStyle w:val="TableGrid"/>
        <w:tblW w:w="0" w:type="auto"/>
        <w:tblLook w:val="00BF"/>
      </w:tblPr>
      <w:tblGrid>
        <w:gridCol w:w="4085"/>
        <w:gridCol w:w="2364"/>
        <w:gridCol w:w="1217"/>
        <w:gridCol w:w="6086"/>
      </w:tblGrid>
      <w:tr w:rsidR="00FB7CF2" w:rsidRPr="0045322A">
        <w:tc>
          <w:tcPr>
            <w:tcW w:w="4199" w:type="dxa"/>
            <w:shd w:val="pct15" w:color="auto" w:fill="auto"/>
          </w:tcPr>
          <w:p w:rsidR="00FB7CF2" w:rsidRPr="0045322A" w:rsidRDefault="00FB7CF2" w:rsidP="004938B2">
            <w:pPr>
              <w:jc w:val="center"/>
              <w:rPr>
                <w:rFonts w:ascii="Optima" w:hAnsi="Optima"/>
              </w:rPr>
            </w:pPr>
            <w:r w:rsidRPr="0045322A">
              <w:rPr>
                <w:rFonts w:ascii="Optima" w:hAnsi="Optima"/>
              </w:rPr>
              <w:t>COMMON CORE STANDARD</w:t>
            </w:r>
          </w:p>
        </w:tc>
        <w:tc>
          <w:tcPr>
            <w:tcW w:w="2394" w:type="dxa"/>
            <w:shd w:val="pct15" w:color="auto" w:fill="auto"/>
          </w:tcPr>
          <w:p w:rsidR="00FB7CF2" w:rsidRPr="0045322A" w:rsidRDefault="00FB7CF2" w:rsidP="004938B2">
            <w:pPr>
              <w:jc w:val="center"/>
              <w:rPr>
                <w:rFonts w:ascii="Optima" w:hAnsi="Optima"/>
              </w:rPr>
            </w:pPr>
            <w:r w:rsidRPr="0045322A">
              <w:rPr>
                <w:rFonts w:ascii="Optima" w:hAnsi="Optima"/>
              </w:rPr>
              <w:t>ENVISION LESSON</w:t>
            </w:r>
          </w:p>
        </w:tc>
        <w:tc>
          <w:tcPr>
            <w:tcW w:w="1165" w:type="dxa"/>
            <w:shd w:val="pct15" w:color="auto" w:fill="auto"/>
          </w:tcPr>
          <w:p w:rsidR="00FB7CF2" w:rsidRPr="0045322A" w:rsidRDefault="00FB7CF2" w:rsidP="004938B2">
            <w:pPr>
              <w:jc w:val="center"/>
              <w:rPr>
                <w:rFonts w:ascii="Optima" w:hAnsi="Optima"/>
              </w:rPr>
            </w:pPr>
            <w:r w:rsidRPr="0045322A">
              <w:rPr>
                <w:rFonts w:ascii="Optima" w:hAnsi="Optima"/>
              </w:rPr>
              <w:t>SUGG.</w:t>
            </w:r>
          </w:p>
          <w:p w:rsidR="00FB7CF2" w:rsidRPr="0045322A" w:rsidRDefault="00FB7CF2" w:rsidP="004938B2">
            <w:pPr>
              <w:jc w:val="center"/>
              <w:rPr>
                <w:rFonts w:ascii="Optima" w:hAnsi="Optima"/>
              </w:rPr>
            </w:pPr>
            <w:r w:rsidRPr="0045322A">
              <w:rPr>
                <w:rFonts w:ascii="Optima" w:hAnsi="Optima"/>
              </w:rPr>
              <w:t>NUMBER OF DAYS</w:t>
            </w:r>
          </w:p>
        </w:tc>
        <w:tc>
          <w:tcPr>
            <w:tcW w:w="5994" w:type="dxa"/>
            <w:shd w:val="pct15" w:color="auto" w:fill="auto"/>
          </w:tcPr>
          <w:p w:rsidR="00FB7CF2" w:rsidRPr="0045322A" w:rsidRDefault="00FB7CF2" w:rsidP="004938B2">
            <w:pPr>
              <w:jc w:val="center"/>
              <w:rPr>
                <w:rFonts w:ascii="Optima" w:hAnsi="Optima"/>
              </w:rPr>
            </w:pPr>
            <w:r w:rsidRPr="0045322A">
              <w:rPr>
                <w:rFonts w:ascii="Optima" w:hAnsi="Optima"/>
              </w:rPr>
              <w:t>NOTES</w:t>
            </w:r>
          </w:p>
        </w:tc>
      </w:tr>
      <w:tr w:rsidR="00D56FFB" w:rsidRPr="0045322A">
        <w:tc>
          <w:tcPr>
            <w:tcW w:w="4199" w:type="dxa"/>
            <w:vAlign w:val="center"/>
          </w:tcPr>
          <w:p w:rsidR="00D56FFB" w:rsidRPr="0045322A" w:rsidRDefault="00D56FFB" w:rsidP="00D56FFB">
            <w:pPr>
              <w:rPr>
                <w:rFonts w:ascii="Optima" w:hAnsi="Optima"/>
              </w:rPr>
            </w:pPr>
            <w:r w:rsidRPr="0045322A">
              <w:rPr>
                <w:rFonts w:ascii="Optima" w:hAnsi="Optima"/>
                <w:b/>
              </w:rPr>
              <w:t>Number &amp; Operations in Base Ten:</w:t>
            </w:r>
            <w:r w:rsidRPr="0045322A">
              <w:rPr>
                <w:rFonts w:ascii="Optima" w:hAnsi="Optima"/>
                <w:b/>
              </w:rPr>
              <w:br/>
              <w:t>Understand the Place Value System.</w:t>
            </w:r>
            <w:r w:rsidRPr="0045322A">
              <w:rPr>
                <w:rFonts w:ascii="Optima" w:hAnsi="Optima"/>
              </w:rPr>
              <w:br/>
              <w:t xml:space="preserve">5.NBT.6. Find whole-number quotients of whole numbers with up to four-digit dividends and two-digit divisors, using strategies based on place value, the properties of operations, and/or the relationship between multiplication and division.  Illustrate and explain the calculation by using equations, rectangular arrays, and/or area models. </w:t>
            </w:r>
          </w:p>
        </w:tc>
        <w:tc>
          <w:tcPr>
            <w:tcW w:w="2394" w:type="dxa"/>
            <w:vAlign w:val="center"/>
          </w:tcPr>
          <w:p w:rsidR="00D56FFB" w:rsidRPr="0045322A" w:rsidRDefault="00D56FFB">
            <w:pPr>
              <w:rPr>
                <w:rFonts w:ascii="Optima" w:hAnsi="Optima"/>
              </w:rPr>
            </w:pPr>
            <w:r w:rsidRPr="0045322A">
              <w:rPr>
                <w:rFonts w:ascii="Optima" w:hAnsi="Optima"/>
              </w:rPr>
              <w:t xml:space="preserve">3-1 Multiplication: Multiplication Properties </w:t>
            </w:r>
          </w:p>
        </w:tc>
        <w:tc>
          <w:tcPr>
            <w:tcW w:w="1165" w:type="dxa"/>
            <w:vAlign w:val="center"/>
          </w:tcPr>
          <w:p w:rsidR="00D56FFB" w:rsidRPr="0045322A" w:rsidRDefault="00D56FFB" w:rsidP="00D56FFB">
            <w:pPr>
              <w:jc w:val="center"/>
              <w:rPr>
                <w:rFonts w:ascii="Optima" w:hAnsi="Optima"/>
              </w:rPr>
            </w:pPr>
            <w:r w:rsidRPr="0045322A">
              <w:rPr>
                <w:rFonts w:ascii="Optima" w:hAnsi="Optima"/>
              </w:rPr>
              <w:t>1</w:t>
            </w:r>
          </w:p>
        </w:tc>
        <w:tc>
          <w:tcPr>
            <w:tcW w:w="5994" w:type="dxa"/>
            <w:vAlign w:val="center"/>
          </w:tcPr>
          <w:p w:rsidR="00D56FFB" w:rsidRPr="0045322A" w:rsidRDefault="00D56FFB" w:rsidP="00D92262">
            <w:pPr>
              <w:pStyle w:val="Li"/>
              <w:rPr>
                <w:rFonts w:ascii="Optima" w:hAnsi="Optima"/>
              </w:rPr>
            </w:pPr>
            <w:r w:rsidRPr="0045322A">
              <w:rPr>
                <w:rFonts w:ascii="Optima" w:hAnsi="Optima"/>
              </w:rPr>
              <w:t xml:space="preserve">UEN Lesson - Multiplication Properties </w:t>
            </w:r>
            <w:r w:rsidR="00E313C0" w:rsidRPr="0045322A">
              <w:rPr>
                <w:rFonts w:ascii="Optima" w:hAnsi="Optima"/>
              </w:rPr>
              <w:fldChar w:fldCharType="begin"/>
            </w:r>
            <w:r w:rsidR="002E78A5" w:rsidRPr="0045322A">
              <w:rPr>
                <w:rFonts w:ascii="Optima" w:hAnsi="Optima"/>
              </w:rPr>
              <w:instrText>HYPERLINK "http://www.uen.org/Lessonplan/preview.cgi?LPid=21642"</w:instrText>
            </w:r>
            <w:r w:rsidR="00E313C0" w:rsidRPr="0045322A">
              <w:rPr>
                <w:rFonts w:ascii="Optima" w:hAnsi="Optima"/>
              </w:rPr>
              <w:fldChar w:fldCharType="separate"/>
            </w:r>
            <w:bookmarkStart w:id="9" w:name="w5fj"/>
            <w:r w:rsidRPr="0045322A">
              <w:rPr>
                <w:rFonts w:ascii="Optima" w:hAnsi="Optima"/>
                <w:color w:val="0000FF"/>
                <w:u w:val="single"/>
              </w:rPr>
              <w:t>http://www.uen.org/Lessonplan/preview.cgi?LPid=21642</w:t>
            </w:r>
            <w:r w:rsidR="00E313C0" w:rsidRPr="0045322A">
              <w:rPr>
                <w:rFonts w:ascii="Optima" w:hAnsi="Optima"/>
              </w:rPr>
              <w:fldChar w:fldCharType="end"/>
            </w:r>
            <w:bookmarkEnd w:id="9"/>
            <w:r w:rsidRPr="0045322A">
              <w:rPr>
                <w:rFonts w:ascii="Optima" w:hAnsi="Optima"/>
              </w:rPr>
              <w:t xml:space="preserve"> </w:t>
            </w:r>
          </w:p>
        </w:tc>
      </w:tr>
      <w:tr w:rsidR="00D56FFB" w:rsidRPr="0045322A">
        <w:tc>
          <w:tcPr>
            <w:tcW w:w="4199" w:type="dxa"/>
            <w:vAlign w:val="center"/>
          </w:tcPr>
          <w:p w:rsidR="00D56FFB" w:rsidRPr="0045322A" w:rsidRDefault="00D56FFB">
            <w:pPr>
              <w:rPr>
                <w:rFonts w:ascii="Optima" w:hAnsi="Optima"/>
              </w:rPr>
            </w:pPr>
            <w:r w:rsidRPr="0045322A">
              <w:rPr>
                <w:rFonts w:ascii="Optima" w:hAnsi="Optima"/>
                <w:b/>
              </w:rPr>
              <w:t>Number &amp; Operations in Base Ten:</w:t>
            </w:r>
            <w:r w:rsidRPr="0045322A">
              <w:rPr>
                <w:rFonts w:ascii="Optima" w:hAnsi="Optima"/>
                <w:b/>
              </w:rPr>
              <w:br/>
              <w:t>Understand the Place Value System.</w:t>
            </w:r>
            <w:r w:rsidRPr="0045322A">
              <w:rPr>
                <w:rFonts w:ascii="Optima" w:hAnsi="Optima"/>
              </w:rPr>
              <w:br/>
              <w:t xml:space="preserve">5.NBT.5. Fluently multiply multi-digit whole numbers using the standard algorithm. </w:t>
            </w:r>
          </w:p>
        </w:tc>
        <w:tc>
          <w:tcPr>
            <w:tcW w:w="2394" w:type="dxa"/>
            <w:vAlign w:val="center"/>
          </w:tcPr>
          <w:p w:rsidR="00D56FFB" w:rsidRPr="0045322A" w:rsidRDefault="00D56FFB">
            <w:pPr>
              <w:rPr>
                <w:rFonts w:ascii="Optima" w:hAnsi="Optima"/>
              </w:rPr>
            </w:pPr>
            <w:r w:rsidRPr="0045322A">
              <w:rPr>
                <w:rFonts w:ascii="Optima" w:hAnsi="Optima"/>
              </w:rPr>
              <w:t xml:space="preserve">3-4 Multiplication: Multiplying by 1-Digit Numbers </w:t>
            </w:r>
          </w:p>
        </w:tc>
        <w:tc>
          <w:tcPr>
            <w:tcW w:w="1165" w:type="dxa"/>
            <w:vAlign w:val="center"/>
          </w:tcPr>
          <w:p w:rsidR="00D56FFB" w:rsidRPr="0045322A" w:rsidRDefault="00D56FFB" w:rsidP="00D56FFB">
            <w:pPr>
              <w:jc w:val="center"/>
              <w:rPr>
                <w:rFonts w:ascii="Optima" w:hAnsi="Optima"/>
              </w:rPr>
            </w:pPr>
            <w:r w:rsidRPr="0045322A">
              <w:rPr>
                <w:rFonts w:ascii="Optima" w:hAnsi="Optima"/>
              </w:rPr>
              <w:t>1</w:t>
            </w:r>
          </w:p>
        </w:tc>
        <w:tc>
          <w:tcPr>
            <w:tcW w:w="5994" w:type="dxa"/>
            <w:vAlign w:val="center"/>
          </w:tcPr>
          <w:p w:rsidR="00D56FFB" w:rsidRPr="0045322A" w:rsidRDefault="00D56FFB" w:rsidP="00D56FFB">
            <w:pPr>
              <w:pStyle w:val="Li"/>
              <w:ind w:left="720"/>
              <w:rPr>
                <w:rFonts w:ascii="Optima" w:hAnsi="Optima"/>
              </w:rPr>
            </w:pPr>
          </w:p>
        </w:tc>
      </w:tr>
      <w:tr w:rsidR="00D56FFB" w:rsidRPr="0045322A">
        <w:tc>
          <w:tcPr>
            <w:tcW w:w="4199" w:type="dxa"/>
            <w:vAlign w:val="center"/>
          </w:tcPr>
          <w:p w:rsidR="00D56FFB" w:rsidRPr="0045322A" w:rsidRDefault="00D56FFB">
            <w:pPr>
              <w:rPr>
                <w:rFonts w:ascii="Optima" w:hAnsi="Optima"/>
              </w:rPr>
            </w:pPr>
            <w:r w:rsidRPr="0045322A">
              <w:rPr>
                <w:rFonts w:ascii="Optima" w:hAnsi="Optima"/>
                <w:b/>
              </w:rPr>
              <w:t>Operations and Algebraic Thinking:</w:t>
            </w:r>
            <w:r w:rsidRPr="0045322A">
              <w:rPr>
                <w:rFonts w:ascii="Optima" w:hAnsi="Optima"/>
              </w:rPr>
              <w:br/>
            </w:r>
            <w:r w:rsidRPr="0045322A">
              <w:rPr>
                <w:rFonts w:ascii="Optima" w:hAnsi="Optima"/>
                <w:b/>
              </w:rPr>
              <w:t>Write and Interpret Numerical expressions.</w:t>
            </w:r>
            <w:r w:rsidRPr="0045322A">
              <w:rPr>
                <w:rFonts w:ascii="Optima" w:hAnsi="Optima"/>
              </w:rPr>
              <w:br/>
              <w:t xml:space="preserve">5.OA.1 Use parenthesis, brackets, or braces in numerical expressions, and evaluate expressions with these symbols. </w:t>
            </w:r>
          </w:p>
        </w:tc>
        <w:tc>
          <w:tcPr>
            <w:tcW w:w="2394" w:type="dxa"/>
            <w:vAlign w:val="center"/>
          </w:tcPr>
          <w:p w:rsidR="00D56FFB" w:rsidRPr="0045322A" w:rsidRDefault="00D56FFB">
            <w:pPr>
              <w:rPr>
                <w:rFonts w:ascii="Optima" w:hAnsi="Optima"/>
              </w:rPr>
            </w:pPr>
            <w:r w:rsidRPr="0045322A">
              <w:rPr>
                <w:rFonts w:ascii="Optima" w:hAnsi="Optima"/>
              </w:rPr>
              <w:t xml:space="preserve">3-4 Algebra Connection (Simplifying Numerical Expressions) </w:t>
            </w:r>
          </w:p>
        </w:tc>
        <w:tc>
          <w:tcPr>
            <w:tcW w:w="1165" w:type="dxa"/>
            <w:vAlign w:val="center"/>
          </w:tcPr>
          <w:p w:rsidR="00D56FFB" w:rsidRPr="0045322A" w:rsidRDefault="00D56FFB" w:rsidP="00D56FFB">
            <w:pPr>
              <w:jc w:val="center"/>
              <w:rPr>
                <w:rFonts w:ascii="Optima" w:hAnsi="Optima"/>
              </w:rPr>
            </w:pPr>
            <w:r w:rsidRPr="0045322A">
              <w:rPr>
                <w:rFonts w:ascii="Optima" w:hAnsi="Optima"/>
              </w:rPr>
              <w:t>2</w:t>
            </w:r>
          </w:p>
        </w:tc>
        <w:tc>
          <w:tcPr>
            <w:tcW w:w="5994" w:type="dxa"/>
            <w:vAlign w:val="center"/>
          </w:tcPr>
          <w:p w:rsidR="00925C59" w:rsidRPr="0045322A" w:rsidRDefault="00D56FFB">
            <w:pPr>
              <w:rPr>
                <w:rFonts w:ascii="Optima" w:hAnsi="Optima"/>
              </w:rPr>
            </w:pPr>
            <w:r w:rsidRPr="0045322A">
              <w:rPr>
                <w:rFonts w:ascii="Optima" w:hAnsi="Optima"/>
              </w:rPr>
              <w:t xml:space="preserve">Teach [brackets] and {braces} in addition to (parentheses). </w:t>
            </w:r>
          </w:p>
          <w:p w:rsidR="00925C59" w:rsidRPr="0045322A" w:rsidRDefault="00925C59">
            <w:pPr>
              <w:rPr>
                <w:rFonts w:ascii="Optima" w:hAnsi="Optima"/>
              </w:rPr>
            </w:pPr>
          </w:p>
          <w:p w:rsidR="00D56FFB" w:rsidRPr="0045322A" w:rsidRDefault="00925C59">
            <w:pPr>
              <w:rPr>
                <w:rFonts w:ascii="Optima" w:hAnsi="Optima"/>
              </w:rPr>
            </w:pPr>
            <w:r w:rsidRPr="0045322A">
              <w:rPr>
                <w:rFonts w:ascii="Optima" w:hAnsi="Optima"/>
              </w:rPr>
              <w:t>Representing Patterns and Evaluating Expressions</w:t>
            </w:r>
            <w:r w:rsidRPr="0045322A">
              <w:rPr>
                <w:rFonts w:ascii="Optima" w:hAnsi="Optima"/>
              </w:rPr>
              <w:br/>
            </w:r>
            <w:hyperlink r:id="rId5" w:history="1">
              <w:bookmarkStart w:id="10" w:name="nrsr"/>
              <w:r w:rsidRPr="0045322A">
                <w:rPr>
                  <w:rFonts w:ascii="Optima" w:hAnsi="Optima"/>
                  <w:color w:val="0000FF"/>
                  <w:u w:val="single"/>
                </w:rPr>
                <w:t>http://www.uen.org/Lessonplan/preview.cgi?LPid=23495</w:t>
              </w:r>
            </w:hyperlink>
            <w:bookmarkEnd w:id="10"/>
            <w:r w:rsidRPr="0045322A">
              <w:rPr>
                <w:rFonts w:ascii="Optima" w:hAnsi="Optima"/>
              </w:rPr>
              <w:br/>
              <w:t>Order of Operation Bingo</w:t>
            </w:r>
            <w:r w:rsidRPr="0045322A">
              <w:rPr>
                <w:rFonts w:ascii="Optima" w:hAnsi="Optima"/>
              </w:rPr>
              <w:br/>
            </w:r>
            <w:hyperlink r:id="rId6" w:history="1">
              <w:bookmarkStart w:id="11" w:name="c6o_"/>
              <w:r w:rsidRPr="0045322A">
                <w:rPr>
                  <w:rFonts w:ascii="Optima" w:hAnsi="Optima"/>
                  <w:color w:val="0000FF"/>
                  <w:u w:val="single"/>
                </w:rPr>
                <w:t>http://illuminations.nctm.org/LessonDetail.aspx?ID=L730</w:t>
              </w:r>
            </w:hyperlink>
            <w:bookmarkEnd w:id="11"/>
          </w:p>
        </w:tc>
      </w:tr>
      <w:tr w:rsidR="00D56FFB" w:rsidRPr="0045322A">
        <w:tc>
          <w:tcPr>
            <w:tcW w:w="4199" w:type="dxa"/>
            <w:vAlign w:val="center"/>
          </w:tcPr>
          <w:p w:rsidR="00D56FFB" w:rsidRPr="0045322A" w:rsidRDefault="00D56FFB">
            <w:pPr>
              <w:rPr>
                <w:rFonts w:ascii="Optima" w:hAnsi="Optima"/>
              </w:rPr>
            </w:pPr>
            <w:r w:rsidRPr="0045322A">
              <w:rPr>
                <w:rFonts w:ascii="Optima" w:hAnsi="Optima"/>
                <w:b/>
              </w:rPr>
              <w:t>Number &amp; Operations in Base Ten:</w:t>
            </w:r>
            <w:r w:rsidRPr="0045322A">
              <w:rPr>
                <w:rFonts w:ascii="Optima" w:hAnsi="Optima"/>
                <w:b/>
              </w:rPr>
              <w:br/>
              <w:t>Understand the Place Value System.</w:t>
            </w:r>
            <w:r w:rsidRPr="0045322A">
              <w:rPr>
                <w:rFonts w:ascii="Optima" w:hAnsi="Optima"/>
              </w:rPr>
              <w:br/>
              <w:t xml:space="preserve">5.NBT.5. </w:t>
            </w:r>
          </w:p>
        </w:tc>
        <w:tc>
          <w:tcPr>
            <w:tcW w:w="2394" w:type="dxa"/>
            <w:vAlign w:val="center"/>
          </w:tcPr>
          <w:p w:rsidR="00D56FFB" w:rsidRPr="0045322A" w:rsidRDefault="00D56FFB">
            <w:pPr>
              <w:rPr>
                <w:rFonts w:ascii="Optima" w:hAnsi="Optima"/>
              </w:rPr>
            </w:pPr>
            <w:r w:rsidRPr="0045322A">
              <w:rPr>
                <w:rFonts w:ascii="Optima" w:hAnsi="Optima"/>
              </w:rPr>
              <w:t xml:space="preserve">3-5 Multiplication: Multiplying 2-Digit by 2-Digit Numbers </w:t>
            </w:r>
          </w:p>
        </w:tc>
        <w:tc>
          <w:tcPr>
            <w:tcW w:w="1165" w:type="dxa"/>
            <w:vAlign w:val="center"/>
          </w:tcPr>
          <w:p w:rsidR="00D56FFB" w:rsidRPr="0045322A" w:rsidRDefault="00D56FFB" w:rsidP="00D56FFB">
            <w:pPr>
              <w:jc w:val="center"/>
              <w:rPr>
                <w:rFonts w:ascii="Optima" w:hAnsi="Optima"/>
              </w:rPr>
            </w:pPr>
            <w:r w:rsidRPr="0045322A">
              <w:rPr>
                <w:rFonts w:ascii="Optima" w:hAnsi="Optima"/>
              </w:rPr>
              <w:t>3</w:t>
            </w:r>
          </w:p>
        </w:tc>
        <w:tc>
          <w:tcPr>
            <w:tcW w:w="5994" w:type="dxa"/>
            <w:vAlign w:val="center"/>
          </w:tcPr>
          <w:p w:rsidR="00D56FFB" w:rsidRPr="0045322A" w:rsidRDefault="00D56FFB" w:rsidP="00931879">
            <w:pPr>
              <w:pStyle w:val="Li"/>
              <w:rPr>
                <w:rFonts w:ascii="Optima" w:hAnsi="Optima"/>
              </w:rPr>
            </w:pPr>
            <w:r w:rsidRPr="0045322A">
              <w:rPr>
                <w:rFonts w:ascii="Optima" w:hAnsi="Optima"/>
              </w:rPr>
              <w:t xml:space="preserve">Use more time to provide for depth of understanding, use of multiple representations, and strategy developing. </w:t>
            </w:r>
          </w:p>
          <w:p w:rsidR="00931879" w:rsidRDefault="00931879" w:rsidP="00931879">
            <w:pPr>
              <w:pStyle w:val="Li"/>
              <w:rPr>
                <w:rFonts w:ascii="Optima" w:hAnsi="Optima"/>
              </w:rPr>
            </w:pPr>
          </w:p>
          <w:p w:rsidR="00D56FFB" w:rsidRPr="0045322A" w:rsidRDefault="00D56FFB" w:rsidP="00931879">
            <w:pPr>
              <w:pStyle w:val="Li"/>
              <w:rPr>
                <w:rFonts w:ascii="Optima" w:hAnsi="Optima"/>
              </w:rPr>
            </w:pPr>
            <w:r w:rsidRPr="0045322A">
              <w:rPr>
                <w:rFonts w:ascii="Optima" w:hAnsi="Optima"/>
              </w:rPr>
              <w:t xml:space="preserve">UEN Lesson - Multiplication Strategy Review </w:t>
            </w:r>
            <w:r w:rsidR="00E313C0" w:rsidRPr="0045322A">
              <w:rPr>
                <w:rFonts w:ascii="Optima" w:hAnsi="Optima"/>
              </w:rPr>
              <w:fldChar w:fldCharType="begin"/>
            </w:r>
            <w:r w:rsidR="002E78A5" w:rsidRPr="0045322A">
              <w:rPr>
                <w:rFonts w:ascii="Optima" w:hAnsi="Optima"/>
              </w:rPr>
              <w:instrText>HYPERLINK "http://www.uen.org/Lessonplan/preview.cgi?LPid=6151"</w:instrText>
            </w:r>
            <w:r w:rsidR="00E313C0" w:rsidRPr="0045322A">
              <w:rPr>
                <w:rFonts w:ascii="Optima" w:hAnsi="Optima"/>
              </w:rPr>
              <w:fldChar w:fldCharType="separate"/>
            </w:r>
            <w:bookmarkStart w:id="12" w:name="wq3q"/>
            <w:r w:rsidRPr="0045322A">
              <w:rPr>
                <w:rFonts w:ascii="Optima" w:hAnsi="Optima"/>
                <w:color w:val="0000FF"/>
                <w:u w:val="single"/>
              </w:rPr>
              <w:t>http://www.uen.org/Lessonplan/preview.cgi?LPid=6151</w:t>
            </w:r>
            <w:r w:rsidR="00E313C0" w:rsidRPr="0045322A">
              <w:rPr>
                <w:rFonts w:ascii="Optima" w:hAnsi="Optima"/>
              </w:rPr>
              <w:fldChar w:fldCharType="end"/>
            </w:r>
            <w:bookmarkEnd w:id="12"/>
            <w:r w:rsidRPr="0045322A">
              <w:rPr>
                <w:rFonts w:ascii="Optima" w:hAnsi="Optima"/>
              </w:rPr>
              <w:t xml:space="preserve"> </w:t>
            </w:r>
          </w:p>
        </w:tc>
      </w:tr>
      <w:tr w:rsidR="00D56FFB" w:rsidRPr="0045322A">
        <w:tc>
          <w:tcPr>
            <w:tcW w:w="4199" w:type="dxa"/>
            <w:vAlign w:val="center"/>
          </w:tcPr>
          <w:p w:rsidR="00D56FFB" w:rsidRPr="0045322A" w:rsidRDefault="00D56FFB">
            <w:pPr>
              <w:rPr>
                <w:rFonts w:ascii="Optima" w:hAnsi="Optima"/>
              </w:rPr>
            </w:pPr>
            <w:r w:rsidRPr="0045322A">
              <w:rPr>
                <w:rFonts w:ascii="Optima" w:hAnsi="Optima"/>
                <w:b/>
              </w:rPr>
              <w:t>Number &amp; Operations in Base Ten:</w:t>
            </w:r>
            <w:r w:rsidRPr="0045322A">
              <w:rPr>
                <w:rFonts w:ascii="Optima" w:hAnsi="Optima"/>
                <w:b/>
              </w:rPr>
              <w:br/>
              <w:t>Understand the Place Value System.</w:t>
            </w:r>
            <w:r w:rsidRPr="0045322A">
              <w:rPr>
                <w:rFonts w:ascii="Optima" w:hAnsi="Optima"/>
              </w:rPr>
              <w:br/>
              <w:t xml:space="preserve">5.NBT.5. </w:t>
            </w:r>
          </w:p>
        </w:tc>
        <w:tc>
          <w:tcPr>
            <w:tcW w:w="2394" w:type="dxa"/>
            <w:vAlign w:val="center"/>
          </w:tcPr>
          <w:p w:rsidR="00D56FFB" w:rsidRPr="0045322A" w:rsidRDefault="00D56FFB">
            <w:pPr>
              <w:rPr>
                <w:rFonts w:ascii="Optima" w:hAnsi="Optima"/>
              </w:rPr>
            </w:pPr>
            <w:r w:rsidRPr="0045322A">
              <w:rPr>
                <w:rFonts w:ascii="Optima" w:hAnsi="Optima"/>
              </w:rPr>
              <w:t xml:space="preserve">3-6 Multiplication: Multiplying Greater Numbers </w:t>
            </w:r>
          </w:p>
        </w:tc>
        <w:tc>
          <w:tcPr>
            <w:tcW w:w="1165" w:type="dxa"/>
            <w:vAlign w:val="center"/>
          </w:tcPr>
          <w:p w:rsidR="00D56FFB" w:rsidRPr="0045322A" w:rsidRDefault="00D56FFB" w:rsidP="00D56FFB">
            <w:pPr>
              <w:jc w:val="center"/>
              <w:rPr>
                <w:rFonts w:ascii="Optima" w:hAnsi="Optima"/>
              </w:rPr>
            </w:pPr>
            <w:r w:rsidRPr="0045322A">
              <w:rPr>
                <w:rFonts w:ascii="Optima" w:hAnsi="Optima"/>
              </w:rPr>
              <w:t>3</w:t>
            </w:r>
          </w:p>
        </w:tc>
        <w:tc>
          <w:tcPr>
            <w:tcW w:w="5994" w:type="dxa"/>
            <w:vAlign w:val="center"/>
          </w:tcPr>
          <w:p w:rsidR="00D56FFB" w:rsidRPr="0045322A" w:rsidRDefault="00D56FFB" w:rsidP="00D56FFB">
            <w:pPr>
              <w:rPr>
                <w:rFonts w:ascii="Optima" w:hAnsi="Optima"/>
              </w:rPr>
            </w:pPr>
            <w:r w:rsidRPr="0045322A">
              <w:rPr>
                <w:rFonts w:ascii="Optima" w:hAnsi="Optima"/>
              </w:rPr>
              <w:t>Use more time to provide for depth of understanding, use of multiple representations, and strategy developing.</w:t>
            </w:r>
            <w:r w:rsidRPr="0045322A">
              <w:rPr>
                <w:rFonts w:ascii="Optima" w:hAnsi="Optima"/>
              </w:rPr>
              <w:br/>
            </w:r>
            <w:r w:rsidRPr="0045322A">
              <w:rPr>
                <w:rFonts w:ascii="Optima" w:hAnsi="Optima"/>
              </w:rPr>
              <w:br/>
            </w:r>
          </w:p>
        </w:tc>
      </w:tr>
      <w:tr w:rsidR="009A718C" w:rsidRPr="0045322A">
        <w:tc>
          <w:tcPr>
            <w:tcW w:w="4199" w:type="dxa"/>
            <w:vAlign w:val="center"/>
          </w:tcPr>
          <w:p w:rsidR="009A718C" w:rsidRPr="00931879" w:rsidRDefault="009A718C">
            <w:pPr>
              <w:rPr>
                <w:rFonts w:ascii="Optima" w:hAnsi="Optima"/>
              </w:rPr>
            </w:pPr>
            <w:r w:rsidRPr="00931879">
              <w:rPr>
                <w:rFonts w:ascii="Optima" w:hAnsi="Optima"/>
              </w:rPr>
              <w:t xml:space="preserve">Differentiation Days </w:t>
            </w:r>
          </w:p>
        </w:tc>
        <w:tc>
          <w:tcPr>
            <w:tcW w:w="2394" w:type="dxa"/>
            <w:vAlign w:val="center"/>
          </w:tcPr>
          <w:p w:rsidR="009A718C" w:rsidRPr="00931879" w:rsidRDefault="009A718C">
            <w:pPr>
              <w:rPr>
                <w:rFonts w:ascii="Optima" w:hAnsi="Optima"/>
              </w:rPr>
            </w:pPr>
            <w:r w:rsidRPr="00931879">
              <w:rPr>
                <w:rFonts w:ascii="Optima" w:hAnsi="Optima"/>
              </w:rPr>
              <w:t>Reteach or extend as needed</w:t>
            </w:r>
          </w:p>
        </w:tc>
        <w:tc>
          <w:tcPr>
            <w:tcW w:w="1165" w:type="dxa"/>
            <w:vAlign w:val="center"/>
          </w:tcPr>
          <w:p w:rsidR="009A718C" w:rsidRPr="00931879" w:rsidRDefault="009A718C" w:rsidP="00D56FFB">
            <w:pPr>
              <w:jc w:val="center"/>
              <w:rPr>
                <w:rFonts w:ascii="Optima" w:hAnsi="Optima"/>
              </w:rPr>
            </w:pPr>
            <w:r w:rsidRPr="00931879">
              <w:rPr>
                <w:rFonts w:ascii="Optima" w:hAnsi="Optima"/>
              </w:rPr>
              <w:t>1</w:t>
            </w:r>
          </w:p>
        </w:tc>
        <w:tc>
          <w:tcPr>
            <w:tcW w:w="5994" w:type="dxa"/>
            <w:vAlign w:val="center"/>
          </w:tcPr>
          <w:p w:rsidR="009A718C" w:rsidRPr="00931879" w:rsidRDefault="009A718C">
            <w:pPr>
              <w:rPr>
                <w:rFonts w:ascii="Optima" w:hAnsi="Optima"/>
              </w:rPr>
            </w:pPr>
            <w:r w:rsidRPr="00931879">
              <w:rPr>
                <w:rFonts w:ascii="Optima" w:hAnsi="Optima"/>
              </w:rPr>
              <w:t>Days for reteaching/differentiating either before or after testing.</w:t>
            </w:r>
          </w:p>
        </w:tc>
      </w:tr>
      <w:tr w:rsidR="009A718C" w:rsidRPr="0045322A">
        <w:tc>
          <w:tcPr>
            <w:tcW w:w="4199" w:type="dxa"/>
            <w:shd w:val="pct35" w:color="auto" w:fill="auto"/>
            <w:vAlign w:val="center"/>
          </w:tcPr>
          <w:p w:rsidR="009A718C" w:rsidRPr="0045322A" w:rsidRDefault="009A718C">
            <w:pPr>
              <w:rPr>
                <w:rFonts w:ascii="Optima" w:hAnsi="Optima"/>
              </w:rPr>
            </w:pPr>
          </w:p>
        </w:tc>
        <w:tc>
          <w:tcPr>
            <w:tcW w:w="2394" w:type="dxa"/>
            <w:shd w:val="pct35" w:color="auto" w:fill="auto"/>
            <w:vAlign w:val="center"/>
          </w:tcPr>
          <w:p w:rsidR="009A718C" w:rsidRPr="0045322A" w:rsidRDefault="009A718C">
            <w:pPr>
              <w:rPr>
                <w:rFonts w:ascii="Optima" w:hAnsi="Optima"/>
              </w:rPr>
            </w:pPr>
          </w:p>
        </w:tc>
        <w:tc>
          <w:tcPr>
            <w:tcW w:w="1165" w:type="dxa"/>
            <w:shd w:val="pct35" w:color="auto" w:fill="auto"/>
            <w:vAlign w:val="center"/>
          </w:tcPr>
          <w:p w:rsidR="009A718C" w:rsidRPr="0045322A" w:rsidRDefault="009A718C" w:rsidP="009A718C">
            <w:pPr>
              <w:jc w:val="center"/>
              <w:rPr>
                <w:rFonts w:ascii="Optima" w:hAnsi="Optima"/>
              </w:rPr>
            </w:pPr>
          </w:p>
        </w:tc>
        <w:tc>
          <w:tcPr>
            <w:tcW w:w="5994" w:type="dxa"/>
            <w:shd w:val="pct35" w:color="auto" w:fill="auto"/>
            <w:vAlign w:val="center"/>
          </w:tcPr>
          <w:p w:rsidR="009A718C" w:rsidRPr="0045322A" w:rsidRDefault="009A718C">
            <w:pPr>
              <w:rPr>
                <w:rFonts w:ascii="Optima" w:hAnsi="Optima"/>
              </w:rPr>
            </w:pPr>
          </w:p>
        </w:tc>
      </w:tr>
      <w:tr w:rsidR="00D56FFB" w:rsidRPr="0045322A">
        <w:tc>
          <w:tcPr>
            <w:tcW w:w="4199" w:type="dxa"/>
            <w:vAlign w:val="center"/>
          </w:tcPr>
          <w:p w:rsidR="00D56FFB" w:rsidRPr="0045322A" w:rsidRDefault="00D56FFB">
            <w:pPr>
              <w:rPr>
                <w:rFonts w:ascii="Optima" w:hAnsi="Optima"/>
              </w:rPr>
            </w:pPr>
            <w:r w:rsidRPr="0045322A">
              <w:rPr>
                <w:rFonts w:ascii="Optima" w:hAnsi="Optima"/>
              </w:rPr>
              <w:t xml:space="preserve">5.NBT.6 </w:t>
            </w:r>
          </w:p>
        </w:tc>
        <w:tc>
          <w:tcPr>
            <w:tcW w:w="2394" w:type="dxa"/>
            <w:vAlign w:val="center"/>
          </w:tcPr>
          <w:p w:rsidR="00D56FFB" w:rsidRPr="0045322A" w:rsidRDefault="00D56FFB">
            <w:pPr>
              <w:rPr>
                <w:rFonts w:ascii="Optima" w:hAnsi="Optima"/>
              </w:rPr>
            </w:pPr>
            <w:r w:rsidRPr="0045322A">
              <w:rPr>
                <w:rFonts w:ascii="Optima" w:hAnsi="Optima"/>
              </w:rPr>
              <w:t xml:space="preserve">4-1 Division: Dividing Multiples of 10 and 100 </w:t>
            </w:r>
          </w:p>
        </w:tc>
        <w:tc>
          <w:tcPr>
            <w:tcW w:w="1165" w:type="dxa"/>
            <w:vAlign w:val="center"/>
          </w:tcPr>
          <w:p w:rsidR="00D56FFB" w:rsidRPr="0045322A" w:rsidRDefault="00D56FFB" w:rsidP="00D56FFB">
            <w:pPr>
              <w:jc w:val="center"/>
              <w:rPr>
                <w:rFonts w:ascii="Optima" w:hAnsi="Optima"/>
              </w:rPr>
            </w:pPr>
            <w:r w:rsidRPr="0045322A">
              <w:rPr>
                <w:rFonts w:ascii="Optima" w:hAnsi="Optima"/>
              </w:rPr>
              <w:t>1</w:t>
            </w:r>
          </w:p>
        </w:tc>
        <w:tc>
          <w:tcPr>
            <w:tcW w:w="5994" w:type="dxa"/>
            <w:vAlign w:val="center"/>
          </w:tcPr>
          <w:p w:rsidR="00D56FFB" w:rsidRPr="0045322A" w:rsidRDefault="00D56FFB">
            <w:pPr>
              <w:rPr>
                <w:rFonts w:ascii="Optima" w:hAnsi="Optima"/>
              </w:rPr>
            </w:pPr>
          </w:p>
        </w:tc>
      </w:tr>
      <w:tr w:rsidR="00D56FFB" w:rsidRPr="0045322A">
        <w:tc>
          <w:tcPr>
            <w:tcW w:w="4199" w:type="dxa"/>
            <w:vAlign w:val="center"/>
          </w:tcPr>
          <w:p w:rsidR="00D56FFB" w:rsidRPr="0045322A" w:rsidRDefault="00D56FFB">
            <w:pPr>
              <w:rPr>
                <w:rFonts w:ascii="Optima" w:hAnsi="Optima"/>
              </w:rPr>
            </w:pPr>
            <w:r w:rsidRPr="0045322A">
              <w:rPr>
                <w:rFonts w:ascii="Optima" w:hAnsi="Optima"/>
              </w:rPr>
              <w:t xml:space="preserve">5.NBT.6 </w:t>
            </w:r>
          </w:p>
        </w:tc>
        <w:tc>
          <w:tcPr>
            <w:tcW w:w="2394" w:type="dxa"/>
            <w:vAlign w:val="center"/>
          </w:tcPr>
          <w:p w:rsidR="00D56FFB" w:rsidRPr="0045322A" w:rsidRDefault="00D56FFB">
            <w:pPr>
              <w:rPr>
                <w:rFonts w:ascii="Optima" w:hAnsi="Optima"/>
              </w:rPr>
            </w:pPr>
            <w:r w:rsidRPr="0045322A">
              <w:rPr>
                <w:rFonts w:ascii="Optima" w:hAnsi="Optima"/>
              </w:rPr>
              <w:t xml:space="preserve">4-4 Division: Connecting Models and Symbols </w:t>
            </w:r>
          </w:p>
        </w:tc>
        <w:tc>
          <w:tcPr>
            <w:tcW w:w="1165" w:type="dxa"/>
            <w:vAlign w:val="center"/>
          </w:tcPr>
          <w:p w:rsidR="00D56FFB" w:rsidRPr="0045322A" w:rsidRDefault="00D56FFB" w:rsidP="00D56FFB">
            <w:pPr>
              <w:jc w:val="center"/>
              <w:rPr>
                <w:rFonts w:ascii="Optima" w:hAnsi="Optima"/>
              </w:rPr>
            </w:pPr>
            <w:r w:rsidRPr="0045322A">
              <w:rPr>
                <w:rFonts w:ascii="Optima" w:hAnsi="Optima"/>
              </w:rPr>
              <w:t>2</w:t>
            </w:r>
          </w:p>
        </w:tc>
        <w:tc>
          <w:tcPr>
            <w:tcW w:w="5994" w:type="dxa"/>
            <w:vAlign w:val="center"/>
          </w:tcPr>
          <w:p w:rsidR="00D56FFB" w:rsidRPr="0045322A" w:rsidRDefault="00D56FFB" w:rsidP="00931879">
            <w:pPr>
              <w:pStyle w:val="Li"/>
              <w:rPr>
                <w:rFonts w:ascii="Optima" w:hAnsi="Optima"/>
              </w:rPr>
            </w:pPr>
            <w:r w:rsidRPr="0045322A">
              <w:rPr>
                <w:rFonts w:ascii="Optima" w:hAnsi="Optima"/>
              </w:rPr>
              <w:t xml:space="preserve">UEN Lesson - Partial quotient </w:t>
            </w:r>
            <w:r w:rsidR="00E313C0" w:rsidRPr="0045322A">
              <w:rPr>
                <w:rFonts w:ascii="Optima" w:hAnsi="Optima"/>
              </w:rPr>
              <w:fldChar w:fldCharType="begin"/>
            </w:r>
            <w:r w:rsidR="002E78A5" w:rsidRPr="0045322A">
              <w:rPr>
                <w:rFonts w:ascii="Optima" w:hAnsi="Optima"/>
              </w:rPr>
              <w:instrText>HYPERLINK "http://www.uen.org/Lessonplan/preview.cgi?LPid=6154"</w:instrText>
            </w:r>
            <w:r w:rsidR="00E313C0" w:rsidRPr="0045322A">
              <w:rPr>
                <w:rFonts w:ascii="Optima" w:hAnsi="Optima"/>
              </w:rPr>
              <w:fldChar w:fldCharType="separate"/>
            </w:r>
            <w:bookmarkStart w:id="13" w:name="gf-s"/>
            <w:r w:rsidRPr="0045322A">
              <w:rPr>
                <w:rFonts w:ascii="Optima" w:hAnsi="Optima"/>
                <w:color w:val="0000FF"/>
                <w:u w:val="single"/>
              </w:rPr>
              <w:t>http://www.uen.org/Lessonplan/preview.cgi?LPid=6154</w:t>
            </w:r>
            <w:r w:rsidR="00E313C0" w:rsidRPr="0045322A">
              <w:rPr>
                <w:rFonts w:ascii="Optima" w:hAnsi="Optima"/>
              </w:rPr>
              <w:fldChar w:fldCharType="end"/>
            </w:r>
            <w:bookmarkEnd w:id="13"/>
            <w:r w:rsidRPr="0045322A">
              <w:rPr>
                <w:rFonts w:ascii="Optima" w:hAnsi="Optima"/>
              </w:rPr>
              <w:t xml:space="preserve"> </w:t>
            </w:r>
          </w:p>
          <w:p w:rsidR="00931879" w:rsidRDefault="00931879" w:rsidP="00931879">
            <w:pPr>
              <w:pStyle w:val="Li"/>
              <w:rPr>
                <w:rFonts w:ascii="Optima" w:hAnsi="Optima"/>
              </w:rPr>
            </w:pPr>
          </w:p>
          <w:p w:rsidR="00D56FFB" w:rsidRPr="0045322A" w:rsidRDefault="00D56FFB" w:rsidP="00931879">
            <w:pPr>
              <w:pStyle w:val="Li"/>
              <w:rPr>
                <w:rFonts w:ascii="Optima" w:hAnsi="Optima"/>
              </w:rPr>
            </w:pPr>
            <w:r w:rsidRPr="0045322A">
              <w:rPr>
                <w:rFonts w:ascii="Optima" w:hAnsi="Optima"/>
              </w:rPr>
              <w:t xml:space="preserve">UEN Lesson - Mystery Dinner </w:t>
            </w:r>
            <w:r w:rsidR="00E313C0" w:rsidRPr="0045322A">
              <w:rPr>
                <w:rFonts w:ascii="Optima" w:hAnsi="Optima"/>
              </w:rPr>
              <w:fldChar w:fldCharType="begin"/>
            </w:r>
            <w:r w:rsidR="002E78A5" w:rsidRPr="0045322A">
              <w:rPr>
                <w:rFonts w:ascii="Optima" w:hAnsi="Optima"/>
              </w:rPr>
              <w:instrText>HYPERLINK "http://www.uen.org/Lessonplan/preview.cgi?LPid=21553"</w:instrText>
            </w:r>
            <w:r w:rsidR="00E313C0" w:rsidRPr="0045322A">
              <w:rPr>
                <w:rFonts w:ascii="Optima" w:hAnsi="Optima"/>
              </w:rPr>
              <w:fldChar w:fldCharType="separate"/>
            </w:r>
            <w:bookmarkStart w:id="14" w:name="s1c9"/>
            <w:r w:rsidRPr="0045322A">
              <w:rPr>
                <w:rFonts w:ascii="Optima" w:hAnsi="Optima"/>
                <w:color w:val="0000FF"/>
                <w:u w:val="single"/>
              </w:rPr>
              <w:t>http://www.uen.org/Lessonplan/preview.cgi?LPid=21553</w:t>
            </w:r>
            <w:r w:rsidR="00E313C0" w:rsidRPr="0045322A">
              <w:rPr>
                <w:rFonts w:ascii="Optima" w:hAnsi="Optima"/>
              </w:rPr>
              <w:fldChar w:fldCharType="end"/>
            </w:r>
            <w:bookmarkEnd w:id="14"/>
            <w:r w:rsidRPr="0045322A">
              <w:rPr>
                <w:rFonts w:ascii="Optima" w:hAnsi="Optima"/>
              </w:rPr>
              <w:t xml:space="preserve"> </w:t>
            </w:r>
          </w:p>
        </w:tc>
      </w:tr>
      <w:tr w:rsidR="009A718C" w:rsidRPr="0045322A">
        <w:tc>
          <w:tcPr>
            <w:tcW w:w="4199" w:type="dxa"/>
            <w:vAlign w:val="center"/>
          </w:tcPr>
          <w:p w:rsidR="009A718C" w:rsidRPr="00931879" w:rsidRDefault="009A718C">
            <w:pPr>
              <w:rPr>
                <w:rFonts w:ascii="Optima" w:hAnsi="Optima"/>
              </w:rPr>
            </w:pPr>
            <w:r w:rsidRPr="00931879">
              <w:rPr>
                <w:rFonts w:ascii="Optima" w:hAnsi="Optima"/>
              </w:rPr>
              <w:t xml:space="preserve">Differentiation Days </w:t>
            </w:r>
          </w:p>
        </w:tc>
        <w:tc>
          <w:tcPr>
            <w:tcW w:w="2394" w:type="dxa"/>
            <w:vAlign w:val="center"/>
          </w:tcPr>
          <w:p w:rsidR="009A718C" w:rsidRPr="00931879" w:rsidRDefault="009A718C">
            <w:pPr>
              <w:rPr>
                <w:rFonts w:ascii="Optima" w:hAnsi="Optima"/>
              </w:rPr>
            </w:pPr>
            <w:r w:rsidRPr="00931879">
              <w:rPr>
                <w:rFonts w:ascii="Optima" w:hAnsi="Optima"/>
              </w:rPr>
              <w:t>Reteach or extend as needed</w:t>
            </w:r>
          </w:p>
        </w:tc>
        <w:tc>
          <w:tcPr>
            <w:tcW w:w="1165" w:type="dxa"/>
            <w:vAlign w:val="center"/>
          </w:tcPr>
          <w:p w:rsidR="009A718C" w:rsidRPr="00931879" w:rsidRDefault="009A718C" w:rsidP="00D56FFB">
            <w:pPr>
              <w:jc w:val="center"/>
              <w:rPr>
                <w:rFonts w:ascii="Optima" w:hAnsi="Optima"/>
              </w:rPr>
            </w:pPr>
            <w:r w:rsidRPr="00931879">
              <w:rPr>
                <w:rFonts w:ascii="Optima" w:hAnsi="Optima"/>
              </w:rPr>
              <w:t>2</w:t>
            </w:r>
          </w:p>
        </w:tc>
        <w:tc>
          <w:tcPr>
            <w:tcW w:w="5994" w:type="dxa"/>
            <w:vAlign w:val="center"/>
          </w:tcPr>
          <w:p w:rsidR="009A718C" w:rsidRPr="00931879" w:rsidRDefault="009A718C">
            <w:pPr>
              <w:rPr>
                <w:rFonts w:ascii="Optima" w:hAnsi="Optima"/>
              </w:rPr>
            </w:pPr>
            <w:r w:rsidRPr="00931879">
              <w:rPr>
                <w:rFonts w:ascii="Optima" w:hAnsi="Optima"/>
              </w:rPr>
              <w:t>Days for reteaching/differentiating either before or after testing.</w:t>
            </w:r>
          </w:p>
        </w:tc>
      </w:tr>
      <w:tr w:rsidR="009A718C" w:rsidRPr="0045322A">
        <w:tc>
          <w:tcPr>
            <w:tcW w:w="4199" w:type="dxa"/>
          </w:tcPr>
          <w:p w:rsidR="009A718C" w:rsidRPr="00931879" w:rsidRDefault="009A718C" w:rsidP="004938B2">
            <w:pPr>
              <w:rPr>
                <w:rFonts w:ascii="Optima" w:hAnsi="Optima"/>
                <w:szCs w:val="20"/>
              </w:rPr>
            </w:pPr>
            <w:r w:rsidRPr="00931879">
              <w:rPr>
                <w:rFonts w:ascii="Optima" w:hAnsi="Optima"/>
                <w:szCs w:val="20"/>
              </w:rPr>
              <w:t>CFA TESTING WINDOW</w:t>
            </w:r>
          </w:p>
        </w:tc>
        <w:tc>
          <w:tcPr>
            <w:tcW w:w="2394" w:type="dxa"/>
          </w:tcPr>
          <w:p w:rsidR="009A718C" w:rsidRPr="00931879" w:rsidRDefault="009A718C" w:rsidP="004938B2">
            <w:pPr>
              <w:rPr>
                <w:rFonts w:ascii="Optima" w:hAnsi="Optima"/>
                <w:szCs w:val="20"/>
              </w:rPr>
            </w:pPr>
          </w:p>
        </w:tc>
        <w:tc>
          <w:tcPr>
            <w:tcW w:w="1165" w:type="dxa"/>
          </w:tcPr>
          <w:p w:rsidR="009A718C" w:rsidRPr="00931879" w:rsidRDefault="009A718C" w:rsidP="00D56FFB">
            <w:pPr>
              <w:jc w:val="center"/>
              <w:rPr>
                <w:rFonts w:ascii="Optima" w:hAnsi="Optima"/>
              </w:rPr>
            </w:pPr>
          </w:p>
        </w:tc>
        <w:tc>
          <w:tcPr>
            <w:tcW w:w="5994" w:type="dxa"/>
          </w:tcPr>
          <w:p w:rsidR="009A718C" w:rsidRPr="00931879" w:rsidRDefault="009A718C" w:rsidP="004938B2">
            <w:pPr>
              <w:rPr>
                <w:rFonts w:ascii="Optima" w:hAnsi="Optima"/>
                <w:szCs w:val="20"/>
              </w:rPr>
            </w:pPr>
            <w:r w:rsidRPr="00931879">
              <w:rPr>
                <w:rFonts w:ascii="Optima" w:hAnsi="Optima"/>
                <w:szCs w:val="20"/>
              </w:rPr>
              <w:t>October 25</w:t>
            </w:r>
            <w:r w:rsidRPr="00931879">
              <w:rPr>
                <w:rFonts w:ascii="Optima" w:hAnsi="Optima"/>
                <w:szCs w:val="20"/>
                <w:vertAlign w:val="superscript"/>
              </w:rPr>
              <w:t>th</w:t>
            </w:r>
            <w:r w:rsidR="00CC6DAA">
              <w:rPr>
                <w:rFonts w:ascii="Optima" w:hAnsi="Optima"/>
                <w:szCs w:val="20"/>
              </w:rPr>
              <w:t xml:space="preserve"> – November 4</w:t>
            </w:r>
            <w:r w:rsidR="00CC6DAA" w:rsidRPr="00CC6DAA">
              <w:rPr>
                <w:rFonts w:ascii="Optima" w:hAnsi="Optima"/>
                <w:szCs w:val="20"/>
                <w:vertAlign w:val="superscript"/>
              </w:rPr>
              <w:t>th</w:t>
            </w:r>
          </w:p>
        </w:tc>
      </w:tr>
      <w:tr w:rsidR="009A718C" w:rsidRPr="0045322A">
        <w:tc>
          <w:tcPr>
            <w:tcW w:w="4199" w:type="dxa"/>
          </w:tcPr>
          <w:p w:rsidR="009A718C" w:rsidRPr="00931879" w:rsidRDefault="009A718C" w:rsidP="004938B2">
            <w:pPr>
              <w:rPr>
                <w:rFonts w:ascii="Optima" w:hAnsi="Optima"/>
                <w:szCs w:val="20"/>
              </w:rPr>
            </w:pPr>
            <w:r w:rsidRPr="00931879">
              <w:rPr>
                <w:rFonts w:ascii="Optima" w:hAnsi="Optima"/>
                <w:szCs w:val="20"/>
              </w:rPr>
              <w:t>DATA ENTRY DUE DATE</w:t>
            </w:r>
          </w:p>
        </w:tc>
        <w:tc>
          <w:tcPr>
            <w:tcW w:w="2394" w:type="dxa"/>
          </w:tcPr>
          <w:p w:rsidR="009A718C" w:rsidRPr="00931879" w:rsidRDefault="009A718C" w:rsidP="004938B2">
            <w:pPr>
              <w:rPr>
                <w:rFonts w:ascii="Optima" w:hAnsi="Optima"/>
                <w:szCs w:val="20"/>
              </w:rPr>
            </w:pPr>
          </w:p>
        </w:tc>
        <w:tc>
          <w:tcPr>
            <w:tcW w:w="1165" w:type="dxa"/>
          </w:tcPr>
          <w:p w:rsidR="009A718C" w:rsidRPr="00931879" w:rsidRDefault="009A718C" w:rsidP="00D56FFB">
            <w:pPr>
              <w:jc w:val="center"/>
              <w:rPr>
                <w:rFonts w:ascii="Optima" w:hAnsi="Optima"/>
              </w:rPr>
            </w:pPr>
          </w:p>
        </w:tc>
        <w:tc>
          <w:tcPr>
            <w:tcW w:w="5994" w:type="dxa"/>
          </w:tcPr>
          <w:p w:rsidR="009A718C" w:rsidRPr="00931879" w:rsidRDefault="009A718C" w:rsidP="004938B2">
            <w:pPr>
              <w:rPr>
                <w:rFonts w:ascii="Optima" w:hAnsi="Optima"/>
                <w:szCs w:val="20"/>
              </w:rPr>
            </w:pPr>
            <w:r w:rsidRPr="00931879">
              <w:rPr>
                <w:rFonts w:ascii="Optima" w:hAnsi="Optima"/>
                <w:szCs w:val="20"/>
              </w:rPr>
              <w:t>November 4th</w:t>
            </w:r>
          </w:p>
        </w:tc>
      </w:tr>
    </w:tbl>
    <w:p w:rsidR="00FB7CF2" w:rsidRPr="0045322A" w:rsidRDefault="00FB7CF2" w:rsidP="00FB7CF2">
      <w:pPr>
        <w:jc w:val="center"/>
        <w:rPr>
          <w:rFonts w:ascii="Optima" w:hAnsi="Optima"/>
          <w:b/>
          <w:sz w:val="28"/>
        </w:rPr>
      </w:pPr>
      <w:r w:rsidRPr="0045322A">
        <w:rPr>
          <w:rFonts w:ascii="Optima" w:hAnsi="Optima"/>
          <w:b/>
          <w:sz w:val="28"/>
        </w:rPr>
        <w:br w:type="page"/>
        <w:t>NOVEMBER (16 days)</w:t>
      </w:r>
    </w:p>
    <w:p w:rsidR="007D0708" w:rsidRPr="0045322A" w:rsidRDefault="007D0708" w:rsidP="007D0708">
      <w:pPr>
        <w:jc w:val="center"/>
        <w:rPr>
          <w:rFonts w:ascii="Optima" w:hAnsi="Optima"/>
          <w:b/>
          <w:sz w:val="28"/>
        </w:rPr>
      </w:pPr>
      <w:r w:rsidRPr="0045322A">
        <w:rPr>
          <w:rFonts w:ascii="Optima" w:hAnsi="Optima"/>
          <w:b/>
          <w:sz w:val="28"/>
        </w:rPr>
        <w:t>TOPIC 4 – DIVIDING BY 1-DIGIT DIVISORS</w:t>
      </w:r>
    </w:p>
    <w:p w:rsidR="00FB7CF2" w:rsidRPr="0045322A" w:rsidRDefault="007D0708" w:rsidP="00FB7CF2">
      <w:pPr>
        <w:jc w:val="center"/>
        <w:rPr>
          <w:rFonts w:ascii="Optima" w:hAnsi="Optima"/>
          <w:b/>
          <w:sz w:val="28"/>
        </w:rPr>
      </w:pPr>
      <w:r w:rsidRPr="0045322A">
        <w:rPr>
          <w:rFonts w:ascii="Optima" w:hAnsi="Optima"/>
          <w:b/>
          <w:sz w:val="28"/>
        </w:rPr>
        <w:t>TOPIC 5</w:t>
      </w:r>
      <w:r w:rsidR="00974E97" w:rsidRPr="0045322A">
        <w:rPr>
          <w:rFonts w:ascii="Optima" w:hAnsi="Optima"/>
          <w:b/>
          <w:sz w:val="28"/>
        </w:rPr>
        <w:t xml:space="preserve">– </w:t>
      </w:r>
      <w:r w:rsidRPr="0045322A">
        <w:rPr>
          <w:rFonts w:ascii="Optima" w:hAnsi="Optima"/>
          <w:b/>
          <w:sz w:val="28"/>
        </w:rPr>
        <w:t>DIVIDING BY 2-DIGIT DIVISORS</w:t>
      </w:r>
    </w:p>
    <w:p w:rsidR="00FB7CF2" w:rsidRPr="0045322A" w:rsidRDefault="005F0CE5" w:rsidP="00FB7CF2">
      <w:pPr>
        <w:rPr>
          <w:rFonts w:ascii="Optima" w:hAnsi="Optima"/>
        </w:rPr>
      </w:pPr>
      <w:r w:rsidRPr="0045322A">
        <w:rPr>
          <w:rFonts w:ascii="Optima" w:hAnsi="Optima"/>
        </w:rPr>
        <w:t>Topic 4</w:t>
      </w:r>
      <w:r w:rsidR="003D2161" w:rsidRPr="0045322A">
        <w:rPr>
          <w:rFonts w:ascii="Optima" w:hAnsi="Optima"/>
        </w:rPr>
        <w:t xml:space="preserve"> </w:t>
      </w:r>
      <w:r w:rsidR="00D8048A">
        <w:rPr>
          <w:rFonts w:ascii="Optima" w:hAnsi="Optima"/>
        </w:rPr>
        <w:t>(4</w:t>
      </w:r>
      <w:r w:rsidR="00A604FC" w:rsidRPr="0045322A">
        <w:rPr>
          <w:rFonts w:ascii="Optima" w:hAnsi="Optima"/>
        </w:rPr>
        <w:t xml:space="preserve"> days), </w:t>
      </w:r>
      <w:r w:rsidRPr="0045322A">
        <w:rPr>
          <w:rFonts w:ascii="Optima" w:hAnsi="Optima"/>
        </w:rPr>
        <w:t>Topic 5 (8</w:t>
      </w:r>
      <w:r w:rsidR="00880721" w:rsidRPr="0045322A">
        <w:rPr>
          <w:rFonts w:ascii="Optima" w:hAnsi="Optima"/>
        </w:rPr>
        <w:t xml:space="preserve"> </w:t>
      </w:r>
      <w:r w:rsidR="000C7B8E" w:rsidRPr="0045322A">
        <w:rPr>
          <w:rFonts w:ascii="Optima" w:hAnsi="Optima"/>
        </w:rPr>
        <w:t xml:space="preserve">days), </w:t>
      </w:r>
      <w:r w:rsidR="00FB7CF2" w:rsidRPr="0045322A">
        <w:rPr>
          <w:rFonts w:ascii="Optima" w:hAnsi="Optima"/>
        </w:rPr>
        <w:t>Common Formative Assessment/CFA &amp; Different</w:t>
      </w:r>
      <w:r w:rsidR="00026618" w:rsidRPr="0045322A">
        <w:rPr>
          <w:rFonts w:ascii="Optima" w:hAnsi="Optima"/>
        </w:rPr>
        <w:t>i</w:t>
      </w:r>
      <w:r w:rsidR="00FE7ECD">
        <w:rPr>
          <w:rFonts w:ascii="Optima" w:hAnsi="Optima"/>
        </w:rPr>
        <w:t>ation (4</w:t>
      </w:r>
      <w:r w:rsidR="00FB7CF2" w:rsidRPr="0045322A">
        <w:rPr>
          <w:rFonts w:ascii="Optima" w:hAnsi="Optima"/>
        </w:rPr>
        <w:t xml:space="preserve"> days)</w:t>
      </w:r>
    </w:p>
    <w:tbl>
      <w:tblPr>
        <w:tblStyle w:val="TableGrid"/>
        <w:tblW w:w="0" w:type="auto"/>
        <w:tblLook w:val="00BF"/>
      </w:tblPr>
      <w:tblGrid>
        <w:gridCol w:w="4198"/>
        <w:gridCol w:w="2395"/>
        <w:gridCol w:w="1165"/>
        <w:gridCol w:w="5994"/>
      </w:tblGrid>
      <w:tr w:rsidR="00FB7CF2" w:rsidRPr="0045322A">
        <w:tc>
          <w:tcPr>
            <w:tcW w:w="4198" w:type="dxa"/>
            <w:shd w:val="pct15" w:color="auto" w:fill="auto"/>
          </w:tcPr>
          <w:p w:rsidR="00FB7CF2" w:rsidRPr="0045322A" w:rsidRDefault="00FB7CF2" w:rsidP="004938B2">
            <w:pPr>
              <w:jc w:val="center"/>
              <w:rPr>
                <w:rFonts w:ascii="Optima" w:hAnsi="Optima"/>
                <w:sz w:val="22"/>
              </w:rPr>
            </w:pPr>
            <w:r w:rsidRPr="0045322A">
              <w:rPr>
                <w:rFonts w:ascii="Optima" w:hAnsi="Optima"/>
                <w:sz w:val="22"/>
              </w:rPr>
              <w:t>COMMON CORE STANDARD</w:t>
            </w:r>
          </w:p>
        </w:tc>
        <w:tc>
          <w:tcPr>
            <w:tcW w:w="2395" w:type="dxa"/>
            <w:shd w:val="pct15" w:color="auto" w:fill="auto"/>
          </w:tcPr>
          <w:p w:rsidR="00FB7CF2" w:rsidRPr="0045322A" w:rsidRDefault="00FB7CF2" w:rsidP="004938B2">
            <w:pPr>
              <w:jc w:val="center"/>
              <w:rPr>
                <w:rFonts w:ascii="Optima" w:hAnsi="Optima"/>
                <w:sz w:val="22"/>
              </w:rPr>
            </w:pPr>
            <w:r w:rsidRPr="0045322A">
              <w:rPr>
                <w:rFonts w:ascii="Optima" w:hAnsi="Optima"/>
                <w:sz w:val="22"/>
              </w:rPr>
              <w:t>ENVISION LESSON</w:t>
            </w:r>
          </w:p>
        </w:tc>
        <w:tc>
          <w:tcPr>
            <w:tcW w:w="1165" w:type="dxa"/>
            <w:shd w:val="pct15" w:color="auto" w:fill="auto"/>
          </w:tcPr>
          <w:p w:rsidR="00FB7CF2" w:rsidRPr="0045322A" w:rsidRDefault="00FB7CF2" w:rsidP="004938B2">
            <w:pPr>
              <w:jc w:val="center"/>
              <w:rPr>
                <w:rFonts w:ascii="Optima" w:hAnsi="Optima"/>
                <w:sz w:val="22"/>
              </w:rPr>
            </w:pPr>
            <w:r w:rsidRPr="0045322A">
              <w:rPr>
                <w:rFonts w:ascii="Optima" w:hAnsi="Optima"/>
                <w:sz w:val="22"/>
              </w:rPr>
              <w:t>SUGG.</w:t>
            </w:r>
          </w:p>
          <w:p w:rsidR="00FB7CF2" w:rsidRPr="0045322A" w:rsidRDefault="00FB7CF2" w:rsidP="004938B2">
            <w:pPr>
              <w:jc w:val="center"/>
              <w:rPr>
                <w:rFonts w:ascii="Optima" w:hAnsi="Optima"/>
                <w:sz w:val="22"/>
              </w:rPr>
            </w:pPr>
            <w:r w:rsidRPr="0045322A">
              <w:rPr>
                <w:rFonts w:ascii="Optima" w:hAnsi="Optima"/>
                <w:sz w:val="22"/>
              </w:rPr>
              <w:t>NUMBER OF DAYS</w:t>
            </w:r>
          </w:p>
        </w:tc>
        <w:tc>
          <w:tcPr>
            <w:tcW w:w="5994" w:type="dxa"/>
            <w:shd w:val="pct15" w:color="auto" w:fill="auto"/>
          </w:tcPr>
          <w:p w:rsidR="00FB7CF2" w:rsidRPr="0045322A" w:rsidRDefault="00FB7CF2" w:rsidP="004938B2">
            <w:pPr>
              <w:jc w:val="center"/>
              <w:rPr>
                <w:rFonts w:ascii="Optima" w:hAnsi="Optima"/>
                <w:sz w:val="22"/>
              </w:rPr>
            </w:pPr>
            <w:r w:rsidRPr="0045322A">
              <w:rPr>
                <w:rFonts w:ascii="Optima" w:hAnsi="Optima"/>
                <w:sz w:val="22"/>
              </w:rPr>
              <w:t>NOTES</w:t>
            </w:r>
          </w:p>
        </w:tc>
      </w:tr>
      <w:tr w:rsidR="007D0708" w:rsidRPr="0045322A">
        <w:tc>
          <w:tcPr>
            <w:tcW w:w="4198" w:type="dxa"/>
            <w:vAlign w:val="center"/>
          </w:tcPr>
          <w:p w:rsidR="007D0708" w:rsidRPr="00B33327" w:rsidRDefault="007D0708">
            <w:pPr>
              <w:rPr>
                <w:rFonts w:ascii="Optima" w:hAnsi="Optima"/>
                <w:sz w:val="22"/>
              </w:rPr>
            </w:pPr>
            <w:r w:rsidRPr="00B33327">
              <w:rPr>
                <w:rFonts w:ascii="Optima" w:hAnsi="Optima"/>
                <w:sz w:val="22"/>
              </w:rPr>
              <w:t xml:space="preserve">5.NBT.6 </w:t>
            </w:r>
          </w:p>
        </w:tc>
        <w:tc>
          <w:tcPr>
            <w:tcW w:w="2395" w:type="dxa"/>
            <w:vAlign w:val="center"/>
          </w:tcPr>
          <w:p w:rsidR="00925C59" w:rsidRPr="00B33327" w:rsidRDefault="00925C59">
            <w:pPr>
              <w:rPr>
                <w:rFonts w:ascii="Optima" w:hAnsi="Optima"/>
                <w:b/>
                <w:sz w:val="22"/>
              </w:rPr>
            </w:pPr>
            <w:r w:rsidRPr="00B33327">
              <w:rPr>
                <w:rFonts w:ascii="Optima" w:hAnsi="Optima"/>
                <w:b/>
                <w:sz w:val="22"/>
              </w:rPr>
              <w:t>Topic 4</w:t>
            </w:r>
          </w:p>
          <w:p w:rsidR="007D0708" w:rsidRPr="00B33327" w:rsidRDefault="007D0708">
            <w:pPr>
              <w:rPr>
                <w:rFonts w:ascii="Optima" w:hAnsi="Optima"/>
                <w:sz w:val="22"/>
              </w:rPr>
            </w:pPr>
            <w:r w:rsidRPr="00B33327">
              <w:rPr>
                <w:rFonts w:ascii="Optima" w:hAnsi="Optima"/>
                <w:sz w:val="22"/>
              </w:rPr>
              <w:t xml:space="preserve">4-5 Division: Dividing by 1-Digit Divisors </w:t>
            </w:r>
          </w:p>
        </w:tc>
        <w:tc>
          <w:tcPr>
            <w:tcW w:w="1165" w:type="dxa"/>
            <w:vAlign w:val="center"/>
          </w:tcPr>
          <w:p w:rsidR="007D0708" w:rsidRPr="00B33327" w:rsidRDefault="00FE7ECD" w:rsidP="005F0CE5">
            <w:pPr>
              <w:jc w:val="center"/>
              <w:rPr>
                <w:rFonts w:ascii="Optima" w:hAnsi="Optima"/>
                <w:sz w:val="22"/>
              </w:rPr>
            </w:pPr>
            <w:r w:rsidRPr="00B33327">
              <w:rPr>
                <w:rFonts w:ascii="Optima" w:hAnsi="Optima"/>
                <w:sz w:val="22"/>
              </w:rPr>
              <w:t>1</w:t>
            </w:r>
          </w:p>
        </w:tc>
        <w:tc>
          <w:tcPr>
            <w:tcW w:w="5994" w:type="dxa"/>
            <w:vAlign w:val="center"/>
          </w:tcPr>
          <w:p w:rsidR="007D0708" w:rsidRPr="00B33327" w:rsidRDefault="007D0708" w:rsidP="00B64319">
            <w:pPr>
              <w:pStyle w:val="Li"/>
              <w:rPr>
                <w:rFonts w:ascii="Optima" w:hAnsi="Optima"/>
                <w:sz w:val="22"/>
              </w:rPr>
            </w:pPr>
            <w:r w:rsidRPr="00B33327">
              <w:rPr>
                <w:rFonts w:ascii="Optima" w:hAnsi="Optima"/>
                <w:sz w:val="22"/>
              </w:rPr>
              <w:t xml:space="preserve">UEN Lesson - Divisibility Rules http://www.uen.org/Lessonplan/preview.cgi?LPid=18907 </w:t>
            </w:r>
          </w:p>
        </w:tc>
      </w:tr>
      <w:tr w:rsidR="007D0708" w:rsidRPr="0045322A">
        <w:tc>
          <w:tcPr>
            <w:tcW w:w="4198" w:type="dxa"/>
            <w:vAlign w:val="center"/>
          </w:tcPr>
          <w:p w:rsidR="007D0708" w:rsidRPr="00B33327" w:rsidRDefault="007D0708">
            <w:pPr>
              <w:rPr>
                <w:rFonts w:ascii="Optima" w:hAnsi="Optima"/>
                <w:sz w:val="22"/>
              </w:rPr>
            </w:pPr>
            <w:r w:rsidRPr="00B33327">
              <w:rPr>
                <w:rFonts w:ascii="Optima" w:hAnsi="Optima"/>
                <w:sz w:val="22"/>
              </w:rPr>
              <w:t xml:space="preserve">5.NBT.6 </w:t>
            </w:r>
          </w:p>
        </w:tc>
        <w:tc>
          <w:tcPr>
            <w:tcW w:w="2395" w:type="dxa"/>
            <w:vAlign w:val="center"/>
          </w:tcPr>
          <w:p w:rsidR="007D0708" w:rsidRPr="00B33327" w:rsidRDefault="007D0708">
            <w:pPr>
              <w:rPr>
                <w:rFonts w:ascii="Optima" w:hAnsi="Optima"/>
                <w:sz w:val="22"/>
              </w:rPr>
            </w:pPr>
            <w:r w:rsidRPr="00B33327">
              <w:rPr>
                <w:rFonts w:ascii="Optima" w:hAnsi="Optima"/>
                <w:sz w:val="22"/>
              </w:rPr>
              <w:t xml:space="preserve">4-6 Division: Zeros in the Quotient </w:t>
            </w:r>
          </w:p>
        </w:tc>
        <w:tc>
          <w:tcPr>
            <w:tcW w:w="1165" w:type="dxa"/>
            <w:vAlign w:val="center"/>
          </w:tcPr>
          <w:p w:rsidR="007D0708" w:rsidRPr="00B33327" w:rsidRDefault="007D0708" w:rsidP="005F0CE5">
            <w:pPr>
              <w:jc w:val="center"/>
              <w:rPr>
                <w:rFonts w:ascii="Optima" w:hAnsi="Optima"/>
                <w:sz w:val="22"/>
              </w:rPr>
            </w:pPr>
            <w:r w:rsidRPr="00B33327">
              <w:rPr>
                <w:rFonts w:ascii="Optima" w:hAnsi="Optima"/>
                <w:sz w:val="22"/>
              </w:rPr>
              <w:t>2</w:t>
            </w:r>
          </w:p>
        </w:tc>
        <w:tc>
          <w:tcPr>
            <w:tcW w:w="5994" w:type="dxa"/>
            <w:vAlign w:val="center"/>
          </w:tcPr>
          <w:p w:rsidR="007D0708" w:rsidRPr="00B33327" w:rsidRDefault="007D0708" w:rsidP="007D0708">
            <w:pPr>
              <w:pStyle w:val="Li"/>
              <w:ind w:left="720"/>
              <w:rPr>
                <w:rFonts w:ascii="Optima" w:hAnsi="Optima"/>
                <w:sz w:val="22"/>
              </w:rPr>
            </w:pPr>
          </w:p>
        </w:tc>
      </w:tr>
      <w:tr w:rsidR="007D0708" w:rsidRPr="0045322A">
        <w:tc>
          <w:tcPr>
            <w:tcW w:w="4198" w:type="dxa"/>
            <w:vAlign w:val="center"/>
          </w:tcPr>
          <w:p w:rsidR="007D0708" w:rsidRPr="00B33327" w:rsidRDefault="007D0708">
            <w:pPr>
              <w:rPr>
                <w:rFonts w:ascii="Optima" w:hAnsi="Optima"/>
                <w:sz w:val="22"/>
              </w:rPr>
            </w:pPr>
            <w:r w:rsidRPr="00B33327">
              <w:rPr>
                <w:rFonts w:ascii="Optima" w:hAnsi="Optima"/>
                <w:sz w:val="22"/>
              </w:rPr>
              <w:t xml:space="preserve">5.OA.3 </w:t>
            </w:r>
          </w:p>
        </w:tc>
        <w:tc>
          <w:tcPr>
            <w:tcW w:w="2395" w:type="dxa"/>
            <w:vAlign w:val="center"/>
          </w:tcPr>
          <w:p w:rsidR="007D0708" w:rsidRPr="00B33327" w:rsidRDefault="005F0CE5">
            <w:pPr>
              <w:rPr>
                <w:rFonts w:ascii="Optima" w:hAnsi="Optima"/>
                <w:sz w:val="22"/>
              </w:rPr>
            </w:pPr>
            <w:r w:rsidRPr="00B33327">
              <w:rPr>
                <w:rFonts w:ascii="Optima" w:hAnsi="Optima"/>
                <w:sz w:val="22"/>
              </w:rPr>
              <w:t>4-7 Algebra Connect</w:t>
            </w:r>
            <w:r w:rsidR="007D0708" w:rsidRPr="00B33327">
              <w:rPr>
                <w:rFonts w:ascii="Optima" w:hAnsi="Optima"/>
                <w:sz w:val="22"/>
              </w:rPr>
              <w:t xml:space="preserve">: Find a Rule </w:t>
            </w:r>
          </w:p>
        </w:tc>
        <w:tc>
          <w:tcPr>
            <w:tcW w:w="1165" w:type="dxa"/>
            <w:vAlign w:val="center"/>
          </w:tcPr>
          <w:p w:rsidR="007D0708" w:rsidRPr="00B33327" w:rsidRDefault="005F0CE5" w:rsidP="005F0CE5">
            <w:pPr>
              <w:jc w:val="center"/>
              <w:rPr>
                <w:rFonts w:ascii="Optima" w:hAnsi="Optima"/>
                <w:sz w:val="22"/>
              </w:rPr>
            </w:pPr>
            <w:r w:rsidRPr="00B33327">
              <w:rPr>
                <w:rFonts w:ascii="Optima" w:hAnsi="Optima"/>
                <w:sz w:val="22"/>
              </w:rPr>
              <w:t>1</w:t>
            </w:r>
          </w:p>
        </w:tc>
        <w:tc>
          <w:tcPr>
            <w:tcW w:w="5994" w:type="dxa"/>
            <w:vAlign w:val="center"/>
          </w:tcPr>
          <w:p w:rsidR="007D0708" w:rsidRPr="00B33327" w:rsidRDefault="007D0708">
            <w:pPr>
              <w:rPr>
                <w:rFonts w:ascii="Optima" w:hAnsi="Optima"/>
                <w:sz w:val="22"/>
              </w:rPr>
            </w:pPr>
          </w:p>
        </w:tc>
      </w:tr>
      <w:tr w:rsidR="000C7B8E" w:rsidRPr="0045322A">
        <w:tc>
          <w:tcPr>
            <w:tcW w:w="4198" w:type="dxa"/>
            <w:vAlign w:val="center"/>
          </w:tcPr>
          <w:p w:rsidR="000C7B8E" w:rsidRPr="00B33327" w:rsidRDefault="000C7B8E" w:rsidP="00537ADD">
            <w:pPr>
              <w:rPr>
                <w:rFonts w:ascii="Optima" w:hAnsi="Optima"/>
                <w:sz w:val="22"/>
              </w:rPr>
            </w:pPr>
            <w:r w:rsidRPr="00B33327">
              <w:rPr>
                <w:rFonts w:ascii="Optima" w:hAnsi="Optima"/>
                <w:sz w:val="22"/>
              </w:rPr>
              <w:t>Differentiation Days</w:t>
            </w:r>
          </w:p>
        </w:tc>
        <w:tc>
          <w:tcPr>
            <w:tcW w:w="2395" w:type="dxa"/>
            <w:vAlign w:val="center"/>
          </w:tcPr>
          <w:p w:rsidR="000C7B8E" w:rsidRPr="00B33327" w:rsidRDefault="000C7B8E">
            <w:pPr>
              <w:rPr>
                <w:rFonts w:ascii="Optima" w:hAnsi="Optima"/>
                <w:sz w:val="22"/>
              </w:rPr>
            </w:pPr>
            <w:r w:rsidRPr="00B33327">
              <w:rPr>
                <w:rFonts w:ascii="Optima" w:hAnsi="Optima"/>
                <w:sz w:val="22"/>
              </w:rPr>
              <w:t>Reteach or extend as needed</w:t>
            </w:r>
          </w:p>
        </w:tc>
        <w:tc>
          <w:tcPr>
            <w:tcW w:w="1165" w:type="dxa"/>
            <w:vAlign w:val="center"/>
          </w:tcPr>
          <w:p w:rsidR="000C7B8E" w:rsidRPr="00B33327" w:rsidRDefault="00880721" w:rsidP="005F0CE5">
            <w:pPr>
              <w:jc w:val="center"/>
              <w:rPr>
                <w:rFonts w:ascii="Optima" w:hAnsi="Optima"/>
                <w:sz w:val="22"/>
              </w:rPr>
            </w:pPr>
            <w:r w:rsidRPr="00B33327">
              <w:rPr>
                <w:rFonts w:ascii="Optima" w:hAnsi="Optima"/>
                <w:sz w:val="22"/>
              </w:rPr>
              <w:t>2</w:t>
            </w:r>
          </w:p>
        </w:tc>
        <w:tc>
          <w:tcPr>
            <w:tcW w:w="5994" w:type="dxa"/>
            <w:vAlign w:val="center"/>
          </w:tcPr>
          <w:p w:rsidR="000C7B8E" w:rsidRPr="00B33327" w:rsidRDefault="000C7B8E">
            <w:pPr>
              <w:rPr>
                <w:rFonts w:ascii="Optima" w:hAnsi="Optima"/>
                <w:sz w:val="22"/>
              </w:rPr>
            </w:pPr>
            <w:r w:rsidRPr="00B33327">
              <w:rPr>
                <w:rFonts w:ascii="Optima" w:hAnsi="Optima"/>
                <w:sz w:val="22"/>
              </w:rPr>
              <w:t xml:space="preserve">Days for reteaching/differentiating either before or after testing. </w:t>
            </w:r>
          </w:p>
        </w:tc>
      </w:tr>
      <w:tr w:rsidR="000C7B8E" w:rsidRPr="0045322A">
        <w:tc>
          <w:tcPr>
            <w:tcW w:w="4198" w:type="dxa"/>
            <w:shd w:val="pct35" w:color="auto" w:fill="auto"/>
            <w:vAlign w:val="center"/>
          </w:tcPr>
          <w:p w:rsidR="000C7B8E" w:rsidRPr="00B33327" w:rsidRDefault="000C7B8E" w:rsidP="00537ADD">
            <w:pPr>
              <w:rPr>
                <w:rFonts w:ascii="Optima" w:hAnsi="Optima"/>
                <w:sz w:val="22"/>
              </w:rPr>
            </w:pPr>
          </w:p>
        </w:tc>
        <w:tc>
          <w:tcPr>
            <w:tcW w:w="2395" w:type="dxa"/>
            <w:shd w:val="pct35" w:color="auto" w:fill="auto"/>
            <w:vAlign w:val="center"/>
          </w:tcPr>
          <w:p w:rsidR="000C7B8E" w:rsidRPr="00B33327" w:rsidRDefault="000C7B8E">
            <w:pPr>
              <w:rPr>
                <w:rFonts w:ascii="Optima" w:hAnsi="Optima"/>
                <w:sz w:val="22"/>
              </w:rPr>
            </w:pPr>
          </w:p>
        </w:tc>
        <w:tc>
          <w:tcPr>
            <w:tcW w:w="1165" w:type="dxa"/>
            <w:shd w:val="pct35" w:color="auto" w:fill="auto"/>
            <w:vAlign w:val="center"/>
          </w:tcPr>
          <w:p w:rsidR="000C7B8E" w:rsidRPr="00B33327" w:rsidRDefault="000C7B8E" w:rsidP="005F0CE5">
            <w:pPr>
              <w:jc w:val="center"/>
              <w:rPr>
                <w:rFonts w:ascii="Optima" w:hAnsi="Optima"/>
                <w:sz w:val="22"/>
              </w:rPr>
            </w:pPr>
          </w:p>
        </w:tc>
        <w:tc>
          <w:tcPr>
            <w:tcW w:w="5994" w:type="dxa"/>
            <w:shd w:val="pct35" w:color="auto" w:fill="auto"/>
            <w:vAlign w:val="center"/>
          </w:tcPr>
          <w:p w:rsidR="000C7B8E" w:rsidRPr="00B33327" w:rsidRDefault="000C7B8E">
            <w:pPr>
              <w:rPr>
                <w:rFonts w:ascii="Optima" w:hAnsi="Optima"/>
                <w:sz w:val="22"/>
              </w:rPr>
            </w:pPr>
          </w:p>
        </w:tc>
      </w:tr>
      <w:tr w:rsidR="007D0708" w:rsidRPr="0045322A">
        <w:tc>
          <w:tcPr>
            <w:tcW w:w="4198" w:type="dxa"/>
            <w:vAlign w:val="center"/>
          </w:tcPr>
          <w:p w:rsidR="007D0708" w:rsidRPr="00B33327" w:rsidRDefault="007D0708">
            <w:pPr>
              <w:rPr>
                <w:rFonts w:ascii="Optima" w:hAnsi="Optima"/>
                <w:sz w:val="22"/>
              </w:rPr>
            </w:pPr>
            <w:r w:rsidRPr="00B33327">
              <w:rPr>
                <w:rFonts w:ascii="Optima" w:hAnsi="Optima"/>
                <w:sz w:val="22"/>
              </w:rPr>
              <w:t xml:space="preserve">5.NBT.6 </w:t>
            </w:r>
          </w:p>
        </w:tc>
        <w:tc>
          <w:tcPr>
            <w:tcW w:w="2395" w:type="dxa"/>
            <w:vAlign w:val="center"/>
          </w:tcPr>
          <w:p w:rsidR="00925C59" w:rsidRPr="00B33327" w:rsidRDefault="00925C59">
            <w:pPr>
              <w:rPr>
                <w:rFonts w:ascii="Optima" w:hAnsi="Optima"/>
                <w:b/>
                <w:sz w:val="22"/>
              </w:rPr>
            </w:pPr>
            <w:r w:rsidRPr="00B33327">
              <w:rPr>
                <w:rFonts w:ascii="Optima" w:hAnsi="Optima"/>
                <w:b/>
                <w:sz w:val="22"/>
              </w:rPr>
              <w:t>Topic 5</w:t>
            </w:r>
          </w:p>
          <w:p w:rsidR="007D0708" w:rsidRPr="00B33327" w:rsidRDefault="007D0708">
            <w:pPr>
              <w:rPr>
                <w:rFonts w:ascii="Optima" w:hAnsi="Optima"/>
                <w:sz w:val="22"/>
              </w:rPr>
            </w:pPr>
            <w:r w:rsidRPr="00B33327">
              <w:rPr>
                <w:rFonts w:ascii="Optima" w:hAnsi="Optima"/>
                <w:sz w:val="22"/>
              </w:rPr>
              <w:t xml:space="preserve">5-1 Division: Using Patterns to Divide </w:t>
            </w:r>
          </w:p>
        </w:tc>
        <w:tc>
          <w:tcPr>
            <w:tcW w:w="1165" w:type="dxa"/>
            <w:vAlign w:val="center"/>
          </w:tcPr>
          <w:p w:rsidR="007D0708" w:rsidRPr="00B33327" w:rsidRDefault="005F0CE5" w:rsidP="005F0CE5">
            <w:pPr>
              <w:jc w:val="center"/>
              <w:rPr>
                <w:rFonts w:ascii="Optima" w:hAnsi="Optima"/>
                <w:sz w:val="22"/>
              </w:rPr>
            </w:pPr>
            <w:r w:rsidRPr="00B33327">
              <w:rPr>
                <w:rFonts w:ascii="Optima" w:hAnsi="Optima"/>
                <w:sz w:val="22"/>
              </w:rPr>
              <w:t>1</w:t>
            </w:r>
          </w:p>
        </w:tc>
        <w:tc>
          <w:tcPr>
            <w:tcW w:w="5994" w:type="dxa"/>
            <w:vAlign w:val="center"/>
          </w:tcPr>
          <w:p w:rsidR="007D0708" w:rsidRPr="00B33327" w:rsidRDefault="007D0708">
            <w:pPr>
              <w:rPr>
                <w:rFonts w:ascii="Optima" w:hAnsi="Optima"/>
                <w:sz w:val="22"/>
              </w:rPr>
            </w:pPr>
          </w:p>
        </w:tc>
      </w:tr>
      <w:tr w:rsidR="007D0708" w:rsidRPr="0045322A">
        <w:tc>
          <w:tcPr>
            <w:tcW w:w="4198" w:type="dxa"/>
            <w:vAlign w:val="center"/>
          </w:tcPr>
          <w:p w:rsidR="007D0708" w:rsidRPr="00B33327" w:rsidRDefault="007D0708">
            <w:pPr>
              <w:rPr>
                <w:rFonts w:ascii="Optima" w:hAnsi="Optima"/>
                <w:sz w:val="22"/>
              </w:rPr>
            </w:pPr>
            <w:r w:rsidRPr="00B33327">
              <w:rPr>
                <w:rFonts w:ascii="Optima" w:hAnsi="Optima"/>
                <w:sz w:val="22"/>
              </w:rPr>
              <w:t xml:space="preserve">5.NBT.6 </w:t>
            </w:r>
          </w:p>
        </w:tc>
        <w:tc>
          <w:tcPr>
            <w:tcW w:w="2395" w:type="dxa"/>
            <w:vAlign w:val="center"/>
          </w:tcPr>
          <w:p w:rsidR="007D0708" w:rsidRPr="00B33327" w:rsidRDefault="007D0708">
            <w:pPr>
              <w:rPr>
                <w:rFonts w:ascii="Optima" w:hAnsi="Optima"/>
                <w:sz w:val="22"/>
              </w:rPr>
            </w:pPr>
            <w:r w:rsidRPr="00B33327">
              <w:rPr>
                <w:rFonts w:ascii="Optima" w:hAnsi="Optima"/>
                <w:sz w:val="22"/>
              </w:rPr>
              <w:t xml:space="preserve">5-4 Division: Dividing by Multiples of 10 </w:t>
            </w:r>
          </w:p>
        </w:tc>
        <w:tc>
          <w:tcPr>
            <w:tcW w:w="1165" w:type="dxa"/>
            <w:vAlign w:val="center"/>
          </w:tcPr>
          <w:p w:rsidR="007D0708" w:rsidRPr="00B33327" w:rsidRDefault="005F0CE5" w:rsidP="005F0CE5">
            <w:pPr>
              <w:jc w:val="center"/>
              <w:rPr>
                <w:rFonts w:ascii="Optima" w:hAnsi="Optima"/>
                <w:sz w:val="22"/>
              </w:rPr>
            </w:pPr>
            <w:r w:rsidRPr="00B33327">
              <w:rPr>
                <w:rFonts w:ascii="Optima" w:hAnsi="Optima"/>
                <w:sz w:val="22"/>
              </w:rPr>
              <w:t>1</w:t>
            </w:r>
          </w:p>
        </w:tc>
        <w:tc>
          <w:tcPr>
            <w:tcW w:w="5994" w:type="dxa"/>
            <w:vAlign w:val="center"/>
          </w:tcPr>
          <w:p w:rsidR="007D0708" w:rsidRPr="00B33327" w:rsidRDefault="007D0708">
            <w:pPr>
              <w:rPr>
                <w:rFonts w:ascii="Optima" w:hAnsi="Optima"/>
                <w:sz w:val="22"/>
              </w:rPr>
            </w:pPr>
          </w:p>
        </w:tc>
      </w:tr>
      <w:tr w:rsidR="007D0708" w:rsidRPr="0045322A">
        <w:tc>
          <w:tcPr>
            <w:tcW w:w="4198" w:type="dxa"/>
            <w:vAlign w:val="center"/>
          </w:tcPr>
          <w:p w:rsidR="007D0708" w:rsidRPr="00B33327" w:rsidRDefault="007D0708">
            <w:pPr>
              <w:rPr>
                <w:rFonts w:ascii="Optima" w:hAnsi="Optima"/>
                <w:sz w:val="22"/>
              </w:rPr>
            </w:pPr>
            <w:r w:rsidRPr="00B33327">
              <w:rPr>
                <w:rFonts w:ascii="Optima" w:hAnsi="Optima"/>
                <w:sz w:val="22"/>
              </w:rPr>
              <w:t xml:space="preserve">5.NBT.6 </w:t>
            </w:r>
          </w:p>
        </w:tc>
        <w:tc>
          <w:tcPr>
            <w:tcW w:w="2395" w:type="dxa"/>
            <w:vAlign w:val="center"/>
          </w:tcPr>
          <w:p w:rsidR="007D0708" w:rsidRPr="00B33327" w:rsidRDefault="007D0708">
            <w:pPr>
              <w:rPr>
                <w:rFonts w:ascii="Optima" w:hAnsi="Optima"/>
                <w:sz w:val="22"/>
              </w:rPr>
            </w:pPr>
            <w:r w:rsidRPr="00B33327">
              <w:rPr>
                <w:rFonts w:ascii="Optima" w:hAnsi="Optima"/>
                <w:sz w:val="22"/>
              </w:rPr>
              <w:t xml:space="preserve">5-5 Division: 1-Digit Quotients </w:t>
            </w:r>
          </w:p>
        </w:tc>
        <w:tc>
          <w:tcPr>
            <w:tcW w:w="1165" w:type="dxa"/>
            <w:vAlign w:val="center"/>
          </w:tcPr>
          <w:p w:rsidR="007D0708" w:rsidRPr="00B33327" w:rsidRDefault="007D0708" w:rsidP="005F0CE5">
            <w:pPr>
              <w:jc w:val="center"/>
              <w:rPr>
                <w:rFonts w:ascii="Optima" w:hAnsi="Optima"/>
                <w:sz w:val="22"/>
              </w:rPr>
            </w:pPr>
            <w:r w:rsidRPr="00B33327">
              <w:rPr>
                <w:rFonts w:ascii="Optima" w:hAnsi="Optima"/>
                <w:sz w:val="22"/>
              </w:rPr>
              <w:t>2</w:t>
            </w:r>
          </w:p>
        </w:tc>
        <w:tc>
          <w:tcPr>
            <w:tcW w:w="5994" w:type="dxa"/>
            <w:vAlign w:val="center"/>
          </w:tcPr>
          <w:p w:rsidR="007D0708" w:rsidRPr="00B33327" w:rsidRDefault="007D0708">
            <w:pPr>
              <w:rPr>
                <w:rFonts w:ascii="Optima" w:hAnsi="Optima"/>
                <w:sz w:val="22"/>
              </w:rPr>
            </w:pPr>
          </w:p>
        </w:tc>
      </w:tr>
      <w:tr w:rsidR="007D0708" w:rsidRPr="0045322A">
        <w:tc>
          <w:tcPr>
            <w:tcW w:w="4198" w:type="dxa"/>
            <w:vAlign w:val="center"/>
          </w:tcPr>
          <w:p w:rsidR="007D0708" w:rsidRPr="00B33327" w:rsidRDefault="007D0708">
            <w:pPr>
              <w:rPr>
                <w:rFonts w:ascii="Optima" w:hAnsi="Optima"/>
                <w:sz w:val="22"/>
              </w:rPr>
            </w:pPr>
            <w:r w:rsidRPr="00B33327">
              <w:rPr>
                <w:rFonts w:ascii="Optima" w:hAnsi="Optima"/>
                <w:sz w:val="22"/>
              </w:rPr>
              <w:t xml:space="preserve">5.OA.3 </w:t>
            </w:r>
          </w:p>
        </w:tc>
        <w:tc>
          <w:tcPr>
            <w:tcW w:w="2395" w:type="dxa"/>
            <w:vAlign w:val="center"/>
          </w:tcPr>
          <w:p w:rsidR="007D0708" w:rsidRPr="00B33327" w:rsidRDefault="007D0708">
            <w:pPr>
              <w:rPr>
                <w:rFonts w:ascii="Optima" w:hAnsi="Optima"/>
                <w:sz w:val="22"/>
              </w:rPr>
            </w:pPr>
            <w:r w:rsidRPr="00B33327">
              <w:rPr>
                <w:rFonts w:ascii="Optima" w:hAnsi="Optima"/>
                <w:sz w:val="22"/>
              </w:rPr>
              <w:t>5-5 Algebra Connect</w:t>
            </w:r>
            <w:r w:rsidR="005F0CE5" w:rsidRPr="00B33327">
              <w:rPr>
                <w:rFonts w:ascii="Optima" w:hAnsi="Optima"/>
                <w:sz w:val="22"/>
              </w:rPr>
              <w:t>.</w:t>
            </w:r>
            <w:r w:rsidRPr="00B33327">
              <w:rPr>
                <w:rFonts w:ascii="Optima" w:hAnsi="Optima"/>
                <w:sz w:val="22"/>
              </w:rPr>
              <w:t xml:space="preserve"> (Completing Tables) </w:t>
            </w:r>
          </w:p>
        </w:tc>
        <w:tc>
          <w:tcPr>
            <w:tcW w:w="1165" w:type="dxa"/>
            <w:vAlign w:val="center"/>
          </w:tcPr>
          <w:p w:rsidR="007D0708" w:rsidRPr="00B33327" w:rsidRDefault="007D0708" w:rsidP="005F0CE5">
            <w:pPr>
              <w:jc w:val="center"/>
              <w:rPr>
                <w:rFonts w:ascii="Optima" w:hAnsi="Optima"/>
                <w:sz w:val="22"/>
              </w:rPr>
            </w:pPr>
            <w:r w:rsidRPr="00B33327">
              <w:rPr>
                <w:rFonts w:ascii="Optima" w:hAnsi="Optima"/>
                <w:sz w:val="22"/>
              </w:rPr>
              <w:t>1</w:t>
            </w:r>
          </w:p>
        </w:tc>
        <w:tc>
          <w:tcPr>
            <w:tcW w:w="5994" w:type="dxa"/>
            <w:vAlign w:val="center"/>
          </w:tcPr>
          <w:p w:rsidR="007D0708" w:rsidRPr="00B33327" w:rsidRDefault="007D0708">
            <w:pPr>
              <w:rPr>
                <w:rFonts w:ascii="Optima" w:hAnsi="Optima"/>
                <w:sz w:val="22"/>
              </w:rPr>
            </w:pPr>
          </w:p>
        </w:tc>
      </w:tr>
      <w:tr w:rsidR="007D0708" w:rsidRPr="0045322A">
        <w:tc>
          <w:tcPr>
            <w:tcW w:w="4198" w:type="dxa"/>
            <w:vAlign w:val="center"/>
          </w:tcPr>
          <w:p w:rsidR="007D0708" w:rsidRPr="00B33327" w:rsidRDefault="007D0708">
            <w:pPr>
              <w:rPr>
                <w:rFonts w:ascii="Optima" w:hAnsi="Optima"/>
                <w:sz w:val="22"/>
              </w:rPr>
            </w:pPr>
            <w:r w:rsidRPr="00B33327">
              <w:rPr>
                <w:rFonts w:ascii="Optima" w:hAnsi="Optima"/>
                <w:sz w:val="22"/>
              </w:rPr>
              <w:t xml:space="preserve">5.NBT.6 </w:t>
            </w:r>
          </w:p>
        </w:tc>
        <w:tc>
          <w:tcPr>
            <w:tcW w:w="2395" w:type="dxa"/>
            <w:vAlign w:val="center"/>
          </w:tcPr>
          <w:p w:rsidR="007D0708" w:rsidRPr="00B33327" w:rsidRDefault="007D0708">
            <w:pPr>
              <w:rPr>
                <w:rFonts w:ascii="Optima" w:hAnsi="Optima"/>
                <w:sz w:val="22"/>
              </w:rPr>
            </w:pPr>
            <w:r w:rsidRPr="00B33327">
              <w:rPr>
                <w:rFonts w:ascii="Optima" w:hAnsi="Optima"/>
                <w:sz w:val="22"/>
              </w:rPr>
              <w:t xml:space="preserve">5-6 Division: 2-Digit Quotients </w:t>
            </w:r>
          </w:p>
        </w:tc>
        <w:tc>
          <w:tcPr>
            <w:tcW w:w="1165" w:type="dxa"/>
            <w:vAlign w:val="center"/>
          </w:tcPr>
          <w:p w:rsidR="007D0708" w:rsidRPr="00B33327" w:rsidRDefault="005F0CE5" w:rsidP="005F0CE5">
            <w:pPr>
              <w:jc w:val="center"/>
              <w:rPr>
                <w:rFonts w:ascii="Optima" w:hAnsi="Optima"/>
                <w:sz w:val="22"/>
              </w:rPr>
            </w:pPr>
            <w:r w:rsidRPr="00B33327">
              <w:rPr>
                <w:rFonts w:ascii="Optima" w:hAnsi="Optima"/>
                <w:sz w:val="22"/>
              </w:rPr>
              <w:t>2</w:t>
            </w:r>
          </w:p>
        </w:tc>
        <w:tc>
          <w:tcPr>
            <w:tcW w:w="5994" w:type="dxa"/>
            <w:vAlign w:val="center"/>
          </w:tcPr>
          <w:p w:rsidR="007D0708" w:rsidRPr="00B33327" w:rsidRDefault="007D0708">
            <w:pPr>
              <w:rPr>
                <w:rFonts w:ascii="Optima" w:hAnsi="Optima"/>
                <w:sz w:val="22"/>
              </w:rPr>
            </w:pPr>
          </w:p>
        </w:tc>
      </w:tr>
      <w:tr w:rsidR="000C7B8E" w:rsidRPr="0045322A">
        <w:tc>
          <w:tcPr>
            <w:tcW w:w="4198" w:type="dxa"/>
            <w:vAlign w:val="center"/>
          </w:tcPr>
          <w:p w:rsidR="000C7B8E" w:rsidRPr="00B33327" w:rsidRDefault="000C7B8E" w:rsidP="00537ADD">
            <w:pPr>
              <w:rPr>
                <w:rFonts w:ascii="Optima" w:hAnsi="Optima"/>
                <w:sz w:val="22"/>
              </w:rPr>
            </w:pPr>
            <w:r w:rsidRPr="00B33327">
              <w:rPr>
                <w:rFonts w:ascii="Optima" w:hAnsi="Optima"/>
                <w:sz w:val="22"/>
              </w:rPr>
              <w:t>Differentiation Days</w:t>
            </w:r>
          </w:p>
        </w:tc>
        <w:tc>
          <w:tcPr>
            <w:tcW w:w="2395" w:type="dxa"/>
            <w:vAlign w:val="center"/>
          </w:tcPr>
          <w:p w:rsidR="000C7B8E" w:rsidRPr="00B33327" w:rsidRDefault="000C7B8E">
            <w:pPr>
              <w:rPr>
                <w:rFonts w:ascii="Optima" w:hAnsi="Optima"/>
                <w:sz w:val="22"/>
              </w:rPr>
            </w:pPr>
            <w:r w:rsidRPr="00B33327">
              <w:rPr>
                <w:rFonts w:ascii="Optima" w:hAnsi="Optima"/>
                <w:sz w:val="22"/>
              </w:rPr>
              <w:t>Reteach or extend as needed</w:t>
            </w:r>
          </w:p>
        </w:tc>
        <w:tc>
          <w:tcPr>
            <w:tcW w:w="1165" w:type="dxa"/>
            <w:vAlign w:val="center"/>
          </w:tcPr>
          <w:p w:rsidR="000C7B8E" w:rsidRPr="00B33327" w:rsidRDefault="00FE7ECD" w:rsidP="005F0CE5">
            <w:pPr>
              <w:jc w:val="center"/>
              <w:rPr>
                <w:rFonts w:ascii="Optima" w:hAnsi="Optima"/>
                <w:sz w:val="22"/>
              </w:rPr>
            </w:pPr>
            <w:r w:rsidRPr="00B33327">
              <w:rPr>
                <w:rFonts w:ascii="Optima" w:hAnsi="Optima"/>
                <w:sz w:val="22"/>
              </w:rPr>
              <w:t>2</w:t>
            </w:r>
          </w:p>
        </w:tc>
        <w:tc>
          <w:tcPr>
            <w:tcW w:w="5994" w:type="dxa"/>
            <w:vAlign w:val="center"/>
          </w:tcPr>
          <w:p w:rsidR="000C7B8E" w:rsidRPr="00B33327" w:rsidRDefault="000C7B8E">
            <w:pPr>
              <w:rPr>
                <w:rFonts w:ascii="Optima" w:hAnsi="Optima"/>
                <w:sz w:val="22"/>
              </w:rPr>
            </w:pPr>
            <w:r w:rsidRPr="00B33327">
              <w:rPr>
                <w:rFonts w:ascii="Optima" w:hAnsi="Optima"/>
                <w:sz w:val="22"/>
              </w:rPr>
              <w:t xml:space="preserve">Days for reteaching/differentiating either before or after testing. </w:t>
            </w:r>
          </w:p>
        </w:tc>
      </w:tr>
      <w:tr w:rsidR="000C7B8E" w:rsidRPr="0045322A">
        <w:tc>
          <w:tcPr>
            <w:tcW w:w="4198" w:type="dxa"/>
          </w:tcPr>
          <w:p w:rsidR="000C7B8E" w:rsidRPr="00B33327" w:rsidRDefault="000C7B8E" w:rsidP="004938B2">
            <w:pPr>
              <w:rPr>
                <w:rFonts w:ascii="Optima" w:hAnsi="Optima"/>
                <w:sz w:val="22"/>
                <w:szCs w:val="20"/>
              </w:rPr>
            </w:pPr>
            <w:r w:rsidRPr="00B33327">
              <w:rPr>
                <w:rFonts w:ascii="Optima" w:hAnsi="Optima"/>
                <w:sz w:val="22"/>
                <w:szCs w:val="20"/>
              </w:rPr>
              <w:t>CFA TESTING WINDOW</w:t>
            </w:r>
          </w:p>
        </w:tc>
        <w:tc>
          <w:tcPr>
            <w:tcW w:w="2395" w:type="dxa"/>
          </w:tcPr>
          <w:p w:rsidR="000C7B8E" w:rsidRPr="00B33327" w:rsidRDefault="000C7B8E" w:rsidP="004938B2">
            <w:pPr>
              <w:rPr>
                <w:rFonts w:ascii="Optima" w:hAnsi="Optima"/>
                <w:sz w:val="22"/>
                <w:szCs w:val="20"/>
              </w:rPr>
            </w:pPr>
          </w:p>
        </w:tc>
        <w:tc>
          <w:tcPr>
            <w:tcW w:w="1165" w:type="dxa"/>
          </w:tcPr>
          <w:p w:rsidR="000C7B8E" w:rsidRPr="00B33327" w:rsidRDefault="000C7B8E" w:rsidP="004938B2">
            <w:pPr>
              <w:jc w:val="center"/>
              <w:rPr>
                <w:rFonts w:ascii="Optima" w:hAnsi="Optima"/>
                <w:sz w:val="22"/>
              </w:rPr>
            </w:pPr>
          </w:p>
        </w:tc>
        <w:tc>
          <w:tcPr>
            <w:tcW w:w="5994" w:type="dxa"/>
          </w:tcPr>
          <w:p w:rsidR="000C7B8E" w:rsidRPr="00B33327" w:rsidRDefault="000C7B8E" w:rsidP="004938B2">
            <w:pPr>
              <w:rPr>
                <w:rFonts w:ascii="Optima" w:hAnsi="Optima"/>
                <w:sz w:val="22"/>
                <w:szCs w:val="20"/>
              </w:rPr>
            </w:pPr>
            <w:r w:rsidRPr="00B33327">
              <w:rPr>
                <w:rFonts w:ascii="Optima" w:hAnsi="Optima"/>
                <w:sz w:val="22"/>
                <w:szCs w:val="20"/>
              </w:rPr>
              <w:t>November 29</w:t>
            </w:r>
            <w:r w:rsidRPr="00B33327">
              <w:rPr>
                <w:rFonts w:ascii="Optima" w:hAnsi="Optima"/>
                <w:sz w:val="22"/>
                <w:szCs w:val="20"/>
                <w:vertAlign w:val="superscript"/>
              </w:rPr>
              <w:t>th</w:t>
            </w:r>
            <w:r w:rsidRPr="00B33327">
              <w:rPr>
                <w:rFonts w:ascii="Optima" w:hAnsi="Optima"/>
                <w:sz w:val="22"/>
                <w:szCs w:val="20"/>
              </w:rPr>
              <w:t xml:space="preserve"> – December 10</w:t>
            </w:r>
            <w:r w:rsidRPr="00B33327">
              <w:rPr>
                <w:rFonts w:ascii="Optima" w:hAnsi="Optima"/>
                <w:sz w:val="22"/>
                <w:szCs w:val="20"/>
                <w:vertAlign w:val="superscript"/>
              </w:rPr>
              <w:t>th</w:t>
            </w:r>
            <w:r w:rsidRPr="00B33327">
              <w:rPr>
                <w:rFonts w:ascii="Optima" w:hAnsi="Optima"/>
                <w:sz w:val="22"/>
                <w:szCs w:val="20"/>
              </w:rPr>
              <w:t xml:space="preserve"> </w:t>
            </w:r>
          </w:p>
        </w:tc>
      </w:tr>
      <w:tr w:rsidR="000C7B8E" w:rsidRPr="0045322A">
        <w:tc>
          <w:tcPr>
            <w:tcW w:w="4198" w:type="dxa"/>
          </w:tcPr>
          <w:p w:rsidR="000C7B8E" w:rsidRPr="00B33327" w:rsidRDefault="000C7B8E" w:rsidP="004938B2">
            <w:pPr>
              <w:rPr>
                <w:rFonts w:ascii="Optima" w:hAnsi="Optima"/>
                <w:sz w:val="22"/>
                <w:szCs w:val="20"/>
              </w:rPr>
            </w:pPr>
            <w:r w:rsidRPr="00B33327">
              <w:rPr>
                <w:rFonts w:ascii="Optima" w:hAnsi="Optima"/>
                <w:sz w:val="22"/>
                <w:szCs w:val="20"/>
              </w:rPr>
              <w:t>DATA ENTRY DUE DATE</w:t>
            </w:r>
          </w:p>
        </w:tc>
        <w:tc>
          <w:tcPr>
            <w:tcW w:w="2395" w:type="dxa"/>
          </w:tcPr>
          <w:p w:rsidR="000C7B8E" w:rsidRPr="00B33327" w:rsidRDefault="000C7B8E" w:rsidP="004938B2">
            <w:pPr>
              <w:rPr>
                <w:rFonts w:ascii="Optima" w:hAnsi="Optima"/>
                <w:sz w:val="22"/>
                <w:szCs w:val="20"/>
              </w:rPr>
            </w:pPr>
          </w:p>
        </w:tc>
        <w:tc>
          <w:tcPr>
            <w:tcW w:w="1165" w:type="dxa"/>
          </w:tcPr>
          <w:p w:rsidR="000C7B8E" w:rsidRPr="00B33327" w:rsidRDefault="000C7B8E" w:rsidP="004938B2">
            <w:pPr>
              <w:jc w:val="center"/>
              <w:rPr>
                <w:rFonts w:ascii="Optima" w:hAnsi="Optima"/>
                <w:sz w:val="22"/>
              </w:rPr>
            </w:pPr>
          </w:p>
        </w:tc>
        <w:tc>
          <w:tcPr>
            <w:tcW w:w="5994" w:type="dxa"/>
          </w:tcPr>
          <w:p w:rsidR="000C7B8E" w:rsidRPr="00B33327" w:rsidRDefault="00977D8F" w:rsidP="004938B2">
            <w:pPr>
              <w:rPr>
                <w:rFonts w:ascii="Optima" w:hAnsi="Optima"/>
                <w:sz w:val="22"/>
                <w:szCs w:val="20"/>
              </w:rPr>
            </w:pPr>
            <w:r w:rsidRPr="00B33327">
              <w:rPr>
                <w:rFonts w:ascii="Optima" w:hAnsi="Optima"/>
                <w:sz w:val="22"/>
                <w:szCs w:val="20"/>
              </w:rPr>
              <w:t>December 10</w:t>
            </w:r>
            <w:r w:rsidRPr="00B33327">
              <w:rPr>
                <w:rFonts w:ascii="Optima" w:hAnsi="Optima"/>
                <w:sz w:val="22"/>
                <w:szCs w:val="20"/>
                <w:vertAlign w:val="superscript"/>
              </w:rPr>
              <w:t>th</w:t>
            </w:r>
          </w:p>
        </w:tc>
      </w:tr>
    </w:tbl>
    <w:p w:rsidR="00170770" w:rsidRDefault="00170770" w:rsidP="00B33327">
      <w:pPr>
        <w:rPr>
          <w:rFonts w:ascii="Optima" w:hAnsi="Optima"/>
          <w:b/>
          <w:sz w:val="28"/>
        </w:rPr>
      </w:pPr>
    </w:p>
    <w:p w:rsidR="00FB7CF2" w:rsidRPr="0045322A" w:rsidRDefault="00FB7CF2" w:rsidP="00FB7CF2">
      <w:pPr>
        <w:jc w:val="center"/>
        <w:rPr>
          <w:rFonts w:ascii="Optima" w:hAnsi="Optima"/>
          <w:b/>
          <w:sz w:val="28"/>
        </w:rPr>
      </w:pPr>
      <w:r w:rsidRPr="0045322A">
        <w:rPr>
          <w:rFonts w:ascii="Optima" w:hAnsi="Optima"/>
          <w:b/>
          <w:sz w:val="28"/>
        </w:rPr>
        <w:t>DECEMBER (13 days)</w:t>
      </w:r>
    </w:p>
    <w:p w:rsidR="00FB7CF2" w:rsidRPr="0045322A" w:rsidRDefault="00925C59" w:rsidP="00925C59">
      <w:pPr>
        <w:jc w:val="center"/>
        <w:rPr>
          <w:rFonts w:ascii="Optima" w:hAnsi="Optima"/>
          <w:b/>
          <w:sz w:val="28"/>
        </w:rPr>
      </w:pPr>
      <w:r w:rsidRPr="0045322A">
        <w:rPr>
          <w:rFonts w:ascii="Optima" w:hAnsi="Optima"/>
          <w:b/>
          <w:sz w:val="28"/>
        </w:rPr>
        <w:t>TOPIC 6 – VARIABLES AND EXPRESSIONS</w:t>
      </w:r>
    </w:p>
    <w:p w:rsidR="00FB7CF2" w:rsidRPr="0045322A" w:rsidRDefault="00925C59" w:rsidP="00FB7CF2">
      <w:pPr>
        <w:rPr>
          <w:rFonts w:ascii="Optima" w:hAnsi="Optima"/>
        </w:rPr>
      </w:pPr>
      <w:r w:rsidRPr="0045322A">
        <w:rPr>
          <w:rFonts w:ascii="Optima" w:hAnsi="Optima"/>
        </w:rPr>
        <w:t>Topic 6</w:t>
      </w:r>
      <w:r w:rsidR="00180BB5" w:rsidRPr="0045322A">
        <w:rPr>
          <w:rFonts w:ascii="Optima" w:hAnsi="Optima"/>
        </w:rPr>
        <w:t xml:space="preserve"> (11</w:t>
      </w:r>
      <w:r w:rsidR="00166677" w:rsidRPr="0045322A">
        <w:rPr>
          <w:rFonts w:ascii="Optima" w:hAnsi="Optima"/>
        </w:rPr>
        <w:t xml:space="preserve"> </w:t>
      </w:r>
      <w:r w:rsidR="0071026F" w:rsidRPr="0045322A">
        <w:rPr>
          <w:rFonts w:ascii="Optima" w:hAnsi="Optima"/>
        </w:rPr>
        <w:t>days),</w:t>
      </w:r>
      <w:r w:rsidR="00FB7CF2" w:rsidRPr="0045322A">
        <w:rPr>
          <w:rFonts w:ascii="Optima" w:hAnsi="Optima"/>
        </w:rPr>
        <w:t xml:space="preserve"> Common Formative Ass</w:t>
      </w:r>
      <w:r w:rsidR="00166677" w:rsidRPr="0045322A">
        <w:rPr>
          <w:rFonts w:ascii="Optima" w:hAnsi="Optima"/>
        </w:rPr>
        <w:t>essment/CFA &amp; Differentiation (2</w:t>
      </w:r>
      <w:r w:rsidR="00FB7CF2" w:rsidRPr="0045322A">
        <w:rPr>
          <w:rFonts w:ascii="Optima" w:hAnsi="Optima"/>
        </w:rPr>
        <w:t xml:space="preserve"> days)</w:t>
      </w:r>
    </w:p>
    <w:tbl>
      <w:tblPr>
        <w:tblStyle w:val="TableGrid"/>
        <w:tblW w:w="0" w:type="auto"/>
        <w:tblLook w:val="00BF"/>
      </w:tblPr>
      <w:tblGrid>
        <w:gridCol w:w="3685"/>
        <w:gridCol w:w="2582"/>
        <w:gridCol w:w="1217"/>
        <w:gridCol w:w="6268"/>
      </w:tblGrid>
      <w:tr w:rsidR="00FB7CF2" w:rsidRPr="0045322A">
        <w:tc>
          <w:tcPr>
            <w:tcW w:w="3720" w:type="dxa"/>
            <w:shd w:val="pct15" w:color="auto" w:fill="auto"/>
          </w:tcPr>
          <w:p w:rsidR="00FB7CF2" w:rsidRPr="0045322A" w:rsidRDefault="00FB7CF2" w:rsidP="004938B2">
            <w:pPr>
              <w:jc w:val="center"/>
              <w:rPr>
                <w:rFonts w:ascii="Optima" w:hAnsi="Optima"/>
              </w:rPr>
            </w:pPr>
            <w:r w:rsidRPr="0045322A">
              <w:rPr>
                <w:rFonts w:ascii="Optima" w:hAnsi="Optima"/>
              </w:rPr>
              <w:t>COMMON CORE STANDARD</w:t>
            </w:r>
          </w:p>
        </w:tc>
        <w:tc>
          <w:tcPr>
            <w:tcW w:w="2596" w:type="dxa"/>
            <w:shd w:val="pct15" w:color="auto" w:fill="auto"/>
          </w:tcPr>
          <w:p w:rsidR="00FB7CF2" w:rsidRPr="0045322A" w:rsidRDefault="00FB7CF2" w:rsidP="004938B2">
            <w:pPr>
              <w:jc w:val="center"/>
              <w:rPr>
                <w:rFonts w:ascii="Optima" w:hAnsi="Optima"/>
              </w:rPr>
            </w:pPr>
            <w:r w:rsidRPr="0045322A">
              <w:rPr>
                <w:rFonts w:ascii="Optima" w:hAnsi="Optima"/>
              </w:rPr>
              <w:t>ENVISION LESSON</w:t>
            </w:r>
          </w:p>
        </w:tc>
        <w:tc>
          <w:tcPr>
            <w:tcW w:w="1165" w:type="dxa"/>
            <w:shd w:val="pct15" w:color="auto" w:fill="auto"/>
          </w:tcPr>
          <w:p w:rsidR="00FB7CF2" w:rsidRPr="0045322A" w:rsidRDefault="00FB7CF2" w:rsidP="004938B2">
            <w:pPr>
              <w:jc w:val="center"/>
              <w:rPr>
                <w:rFonts w:ascii="Optima" w:hAnsi="Optima"/>
              </w:rPr>
            </w:pPr>
            <w:r w:rsidRPr="0045322A">
              <w:rPr>
                <w:rFonts w:ascii="Optima" w:hAnsi="Optima"/>
              </w:rPr>
              <w:t>SUGG.</w:t>
            </w:r>
          </w:p>
          <w:p w:rsidR="00FB7CF2" w:rsidRPr="0045322A" w:rsidRDefault="00FB7CF2" w:rsidP="004938B2">
            <w:pPr>
              <w:jc w:val="center"/>
              <w:rPr>
                <w:rFonts w:ascii="Optima" w:hAnsi="Optima"/>
              </w:rPr>
            </w:pPr>
            <w:r w:rsidRPr="0045322A">
              <w:rPr>
                <w:rFonts w:ascii="Optima" w:hAnsi="Optima"/>
              </w:rPr>
              <w:t>NUMBER OF DAYS</w:t>
            </w:r>
          </w:p>
        </w:tc>
        <w:tc>
          <w:tcPr>
            <w:tcW w:w="6271" w:type="dxa"/>
            <w:shd w:val="pct15" w:color="auto" w:fill="auto"/>
          </w:tcPr>
          <w:p w:rsidR="00FB7CF2" w:rsidRPr="0045322A" w:rsidRDefault="00FB7CF2" w:rsidP="004938B2">
            <w:pPr>
              <w:jc w:val="center"/>
              <w:rPr>
                <w:rFonts w:ascii="Optima" w:hAnsi="Optima"/>
              </w:rPr>
            </w:pPr>
            <w:r w:rsidRPr="0045322A">
              <w:rPr>
                <w:rFonts w:ascii="Optima" w:hAnsi="Optima"/>
              </w:rPr>
              <w:t>NOTES</w:t>
            </w:r>
          </w:p>
        </w:tc>
      </w:tr>
      <w:tr w:rsidR="00925C59" w:rsidRPr="00B33327">
        <w:trPr>
          <w:trHeight w:val="30"/>
        </w:trPr>
        <w:tc>
          <w:tcPr>
            <w:tcW w:w="3720" w:type="dxa"/>
            <w:vAlign w:val="center"/>
          </w:tcPr>
          <w:p w:rsidR="00925C59" w:rsidRPr="00B33327" w:rsidRDefault="00F315C9">
            <w:pPr>
              <w:rPr>
                <w:rFonts w:ascii="Optima" w:hAnsi="Optima"/>
              </w:rPr>
            </w:pPr>
            <w:r w:rsidRPr="00B33327">
              <w:rPr>
                <w:rFonts w:ascii="Optima" w:hAnsi="Optima"/>
              </w:rPr>
              <w:t>5.OA.1</w:t>
            </w:r>
            <w:r w:rsidRPr="00B33327">
              <w:rPr>
                <w:rFonts w:ascii="Optima" w:hAnsi="Optima"/>
              </w:rPr>
              <w:br/>
              <w:t>5.OA.2 </w:t>
            </w:r>
            <w:r w:rsidR="00925C59" w:rsidRPr="00B33327">
              <w:rPr>
                <w:rFonts w:ascii="Optima" w:hAnsi="Optima"/>
              </w:rPr>
              <w:t xml:space="preserve">Write simple expressions that record calculations with numbers, and interpret numerical expressions without evaluating them.  </w:t>
            </w:r>
            <w:r w:rsidR="00925C59" w:rsidRPr="00B33327">
              <w:rPr>
                <w:rFonts w:ascii="Optima" w:hAnsi="Optima"/>
                <w:i/>
              </w:rPr>
              <w:t xml:space="preserve">For example, express the calculation "add 8 and 7, </w:t>
            </w:r>
            <w:r w:rsidR="00180BB5" w:rsidRPr="00B33327">
              <w:rPr>
                <w:rFonts w:ascii="Optima" w:hAnsi="Optima"/>
                <w:i/>
              </w:rPr>
              <w:t>and then</w:t>
            </w:r>
            <w:r w:rsidR="00925C59" w:rsidRPr="00B33327">
              <w:rPr>
                <w:rFonts w:ascii="Optima" w:hAnsi="Optima"/>
                <w:i/>
              </w:rPr>
              <w:t xml:space="preserve"> multiply by 2" as</w:t>
            </w:r>
            <w:r w:rsidR="00925C59" w:rsidRPr="00B33327">
              <w:rPr>
                <w:rFonts w:ascii="Optima" w:hAnsi="Optima"/>
                <w:i/>
              </w:rPr>
              <w:br/>
              <w:t>2 x</w:t>
            </w:r>
            <w:r w:rsidRPr="00B33327">
              <w:rPr>
                <w:rFonts w:ascii="Optima" w:hAnsi="Optima"/>
                <w:i/>
              </w:rPr>
              <w:t xml:space="preserve"> (8 + 7</w:t>
            </w:r>
            <w:r w:rsidR="00925C59" w:rsidRPr="00B33327">
              <w:rPr>
                <w:rFonts w:ascii="Optima" w:hAnsi="Optima"/>
                <w:i/>
              </w:rPr>
              <w:t>).  Recognize that 3 x (18932 + 921) is three times as large as 18932 + 921, without having to calculate the indicated sum or product.</w:t>
            </w:r>
            <w:r w:rsidR="00925C59" w:rsidRPr="00B33327">
              <w:rPr>
                <w:rFonts w:ascii="Optima" w:hAnsi="Optima"/>
              </w:rPr>
              <w:t xml:space="preserve"> </w:t>
            </w:r>
          </w:p>
        </w:tc>
        <w:tc>
          <w:tcPr>
            <w:tcW w:w="2596" w:type="dxa"/>
            <w:vAlign w:val="center"/>
          </w:tcPr>
          <w:p w:rsidR="00180BB5" w:rsidRPr="00B33327" w:rsidRDefault="00180BB5">
            <w:pPr>
              <w:rPr>
                <w:rFonts w:ascii="Optima" w:hAnsi="Optima"/>
                <w:b/>
              </w:rPr>
            </w:pPr>
            <w:r w:rsidRPr="00B33327">
              <w:rPr>
                <w:rFonts w:ascii="Optima" w:hAnsi="Optima"/>
                <w:b/>
              </w:rPr>
              <w:t>Topic 6</w:t>
            </w:r>
          </w:p>
          <w:p w:rsidR="00925C59" w:rsidRPr="00B33327" w:rsidRDefault="00925C59">
            <w:pPr>
              <w:rPr>
                <w:rFonts w:ascii="Optima" w:hAnsi="Optima"/>
              </w:rPr>
            </w:pPr>
            <w:r w:rsidRPr="00B33327">
              <w:rPr>
                <w:rFonts w:ascii="Optima" w:hAnsi="Optima"/>
              </w:rPr>
              <w:t>6-1 Variables and Expressions</w:t>
            </w:r>
            <w:r w:rsidRPr="00B33327">
              <w:rPr>
                <w:rFonts w:ascii="Optima" w:hAnsi="Optima"/>
              </w:rPr>
              <w:br/>
              <w:t>6-2 Patterns and Expressions</w:t>
            </w:r>
            <w:r w:rsidRPr="00B33327">
              <w:rPr>
                <w:rFonts w:ascii="Optima" w:hAnsi="Optima"/>
              </w:rPr>
              <w:br/>
              <w:t>6-3 More Patterns and Expressions</w:t>
            </w:r>
            <w:r w:rsidRPr="00B33327">
              <w:rPr>
                <w:rFonts w:ascii="Optima" w:hAnsi="Optima"/>
              </w:rPr>
              <w:br/>
              <w:t>6-4 Distributive Property</w:t>
            </w:r>
            <w:r w:rsidRPr="00B33327">
              <w:rPr>
                <w:rFonts w:ascii="Optima" w:hAnsi="Optima"/>
              </w:rPr>
              <w:br/>
              <w:t>6-5 Order of Operations</w:t>
            </w:r>
            <w:r w:rsidRPr="00B33327">
              <w:rPr>
                <w:rFonts w:ascii="Optima" w:hAnsi="Optima"/>
              </w:rPr>
              <w:br/>
            </w:r>
            <w:r w:rsidRPr="00B33327">
              <w:rPr>
                <w:rFonts w:ascii="Optima" w:hAnsi="Optima"/>
                <w:b/>
              </w:rPr>
              <w:t>9-1</w:t>
            </w:r>
            <w:r w:rsidRPr="00B33327">
              <w:rPr>
                <w:rFonts w:ascii="Optima" w:hAnsi="Optima"/>
              </w:rPr>
              <w:t xml:space="preserve"> Properties and Equations </w:t>
            </w:r>
          </w:p>
        </w:tc>
        <w:tc>
          <w:tcPr>
            <w:tcW w:w="1165" w:type="dxa"/>
            <w:shd w:val="clear" w:color="auto" w:fill="auto"/>
            <w:vAlign w:val="center"/>
          </w:tcPr>
          <w:p w:rsidR="00925C59" w:rsidRPr="00B33327" w:rsidRDefault="008556F6" w:rsidP="008841E5">
            <w:pPr>
              <w:jc w:val="center"/>
              <w:rPr>
                <w:rFonts w:ascii="Optima" w:hAnsi="Optima"/>
              </w:rPr>
            </w:pPr>
            <w:r w:rsidRPr="00B33327">
              <w:rPr>
                <w:rFonts w:ascii="Optima" w:hAnsi="Optima"/>
              </w:rPr>
              <w:t>7</w:t>
            </w:r>
          </w:p>
        </w:tc>
        <w:tc>
          <w:tcPr>
            <w:tcW w:w="6271" w:type="dxa"/>
            <w:shd w:val="clear" w:color="auto" w:fill="auto"/>
            <w:vAlign w:val="center"/>
          </w:tcPr>
          <w:p w:rsidR="00925C59" w:rsidRPr="00B33327" w:rsidRDefault="00925C59">
            <w:pPr>
              <w:rPr>
                <w:rFonts w:ascii="Optima" w:hAnsi="Optima"/>
              </w:rPr>
            </w:pPr>
            <w:r w:rsidRPr="00B33327">
              <w:rPr>
                <w:rFonts w:ascii="Optima" w:hAnsi="Optima"/>
              </w:rPr>
              <w:t>Properties</w:t>
            </w:r>
            <w:r w:rsidRPr="00B33327">
              <w:rPr>
                <w:rFonts w:ascii="Optima" w:hAnsi="Optima"/>
              </w:rPr>
              <w:br/>
            </w:r>
            <w:hyperlink r:id="rId7" w:history="1">
              <w:bookmarkStart w:id="15" w:name="ys4b"/>
              <w:r w:rsidRPr="00B33327">
                <w:rPr>
                  <w:rFonts w:ascii="Optima" w:hAnsi="Optima"/>
                  <w:color w:val="0000FF"/>
                  <w:u w:val="single"/>
                </w:rPr>
                <w:t>http://www.uen.org/Lessonplan/preview.cgi?LPid=23377</w:t>
              </w:r>
            </w:hyperlink>
            <w:bookmarkEnd w:id="15"/>
            <w:r w:rsidRPr="00B33327">
              <w:rPr>
                <w:rFonts w:ascii="Optima" w:hAnsi="Optima"/>
              </w:rPr>
              <w:t xml:space="preserve"> </w:t>
            </w:r>
          </w:p>
        </w:tc>
      </w:tr>
      <w:tr w:rsidR="00925C59" w:rsidRPr="00B33327">
        <w:tc>
          <w:tcPr>
            <w:tcW w:w="3720" w:type="dxa"/>
            <w:vAlign w:val="center"/>
          </w:tcPr>
          <w:p w:rsidR="00925C59" w:rsidRPr="00B33327" w:rsidRDefault="00925C59">
            <w:pPr>
              <w:rPr>
                <w:rFonts w:ascii="Optima" w:hAnsi="Optima"/>
              </w:rPr>
            </w:pPr>
            <w:r w:rsidRPr="00B33327">
              <w:rPr>
                <w:rFonts w:ascii="Optima" w:hAnsi="Optima"/>
                <w:b/>
              </w:rPr>
              <w:t>Analyze Patterns and relationships:</w:t>
            </w:r>
            <w:r w:rsidRPr="00B33327">
              <w:rPr>
                <w:rFonts w:ascii="Optima" w:hAnsi="Optima"/>
                <w:b/>
              </w:rPr>
              <w:br/>
            </w:r>
            <w:r w:rsidRPr="00B33327">
              <w:rPr>
                <w:rFonts w:ascii="Optima" w:hAnsi="Optima"/>
              </w:rPr>
              <w:t xml:space="preserve">5.OA.3 Generate two numerical patterns using two rules.  Identify apparent relationships between corresponding </w:t>
            </w:r>
            <w:r w:rsidR="00180BB5" w:rsidRPr="00B33327">
              <w:rPr>
                <w:rFonts w:ascii="Optima" w:hAnsi="Optima"/>
              </w:rPr>
              <w:t>terms. Form</w:t>
            </w:r>
            <w:r w:rsidRPr="00B33327">
              <w:rPr>
                <w:rFonts w:ascii="Optima" w:hAnsi="Optima"/>
              </w:rPr>
              <w:t xml:space="preserve"> ordered pairs consisting of corresponding terms from the two patterns, and graph the ordered parts on a coordinate plane. </w:t>
            </w:r>
            <w:r w:rsidRPr="00B33327">
              <w:rPr>
                <w:rFonts w:ascii="Optima" w:hAnsi="Optima"/>
                <w:i/>
              </w:rPr>
              <w:t>For example, given the rule "Add 3" and the starting number 0, and given the rule "Add 6" and the starting number 0, generate terms in the resulting sequences, and observe that the terms in one sequence are twice the correspondi</w:t>
            </w:r>
            <w:r w:rsidR="00B33327" w:rsidRPr="00B33327">
              <w:rPr>
                <w:rFonts w:ascii="Optima" w:hAnsi="Optima"/>
                <w:i/>
              </w:rPr>
              <w:t>ng terms in the other sequence.</w:t>
            </w:r>
            <w:r w:rsidRPr="00B33327">
              <w:rPr>
                <w:rFonts w:ascii="Optima" w:hAnsi="Optima"/>
                <w:i/>
              </w:rPr>
              <w:t xml:space="preserve"> Explain informally why this is so.</w:t>
            </w:r>
            <w:r w:rsidRPr="00B33327">
              <w:rPr>
                <w:rFonts w:ascii="Optima" w:hAnsi="Optima"/>
              </w:rPr>
              <w:t xml:space="preserve"> </w:t>
            </w:r>
          </w:p>
        </w:tc>
        <w:tc>
          <w:tcPr>
            <w:tcW w:w="2596" w:type="dxa"/>
            <w:vAlign w:val="center"/>
          </w:tcPr>
          <w:p w:rsidR="00925C59" w:rsidRPr="00B33327" w:rsidRDefault="00925C59">
            <w:pPr>
              <w:rPr>
                <w:rFonts w:ascii="Optima" w:hAnsi="Optima"/>
              </w:rPr>
            </w:pPr>
            <w:r w:rsidRPr="00B33327">
              <w:rPr>
                <w:rFonts w:ascii="Optima" w:hAnsi="Optima"/>
              </w:rPr>
              <w:t>6-2 Patterns and Expressions</w:t>
            </w:r>
            <w:r w:rsidRPr="00B33327">
              <w:rPr>
                <w:rFonts w:ascii="Optima" w:hAnsi="Optima"/>
              </w:rPr>
              <w:br/>
              <w:t>6-3 More Patterns and Expressions</w:t>
            </w:r>
            <w:r w:rsidRPr="00B33327">
              <w:rPr>
                <w:rFonts w:ascii="Optima" w:hAnsi="Optima"/>
              </w:rPr>
              <w:br/>
            </w:r>
            <w:r w:rsidRPr="00B33327">
              <w:rPr>
                <w:rFonts w:ascii="Optima" w:hAnsi="Optima"/>
                <w:b/>
              </w:rPr>
              <w:t>16-5</w:t>
            </w:r>
            <w:r w:rsidRPr="00B33327">
              <w:rPr>
                <w:rFonts w:ascii="Optima" w:hAnsi="Optima"/>
              </w:rPr>
              <w:t xml:space="preserve"> Make a table and look for a pattern </w:t>
            </w:r>
          </w:p>
        </w:tc>
        <w:tc>
          <w:tcPr>
            <w:tcW w:w="1165" w:type="dxa"/>
            <w:vAlign w:val="center"/>
          </w:tcPr>
          <w:p w:rsidR="00925C59" w:rsidRPr="00B33327" w:rsidRDefault="008556F6" w:rsidP="008841E5">
            <w:pPr>
              <w:jc w:val="center"/>
              <w:rPr>
                <w:rFonts w:ascii="Optima" w:hAnsi="Optima"/>
              </w:rPr>
            </w:pPr>
            <w:r w:rsidRPr="00B33327">
              <w:rPr>
                <w:rFonts w:ascii="Optima" w:hAnsi="Optima"/>
              </w:rPr>
              <w:t>4</w:t>
            </w:r>
          </w:p>
        </w:tc>
        <w:tc>
          <w:tcPr>
            <w:tcW w:w="6271" w:type="dxa"/>
            <w:vAlign w:val="center"/>
          </w:tcPr>
          <w:p w:rsidR="00925C59" w:rsidRPr="00B33327" w:rsidRDefault="00925C59">
            <w:pPr>
              <w:rPr>
                <w:rFonts w:ascii="Optima" w:hAnsi="Optima"/>
              </w:rPr>
            </w:pPr>
            <w:r w:rsidRPr="00B33327">
              <w:rPr>
                <w:rFonts w:ascii="Optima" w:hAnsi="Optima"/>
              </w:rPr>
              <w:br/>
            </w:r>
            <w:r w:rsidRPr="00B33327">
              <w:rPr>
                <w:rFonts w:ascii="Optima" w:hAnsi="Optima"/>
              </w:rPr>
              <w:br/>
              <w:t xml:space="preserve">What's My Function </w:t>
            </w:r>
            <w:hyperlink r:id="rId8" w:history="1">
              <w:bookmarkStart w:id="16" w:name="vk2o"/>
              <w:r w:rsidRPr="00B33327">
                <w:rPr>
                  <w:rFonts w:ascii="Optima" w:hAnsi="Optima"/>
                  <w:color w:val="0000FF"/>
                  <w:u w:val="single"/>
                </w:rPr>
                <w:t>http://www.uen.org/Lessonplan/preview.cgi?LPid=6160</w:t>
              </w:r>
            </w:hyperlink>
            <w:bookmarkEnd w:id="16"/>
            <w:r w:rsidRPr="00B33327">
              <w:rPr>
                <w:rFonts w:ascii="Optima" w:hAnsi="Optima"/>
              </w:rPr>
              <w:br/>
            </w:r>
            <w:r w:rsidRPr="00B33327">
              <w:rPr>
                <w:rFonts w:ascii="Optima" w:hAnsi="Optima"/>
              </w:rPr>
              <w:br/>
              <w:t>Eye Spy a Pattern</w:t>
            </w:r>
            <w:r w:rsidRPr="00B33327">
              <w:rPr>
                <w:rFonts w:ascii="Optima" w:hAnsi="Optima"/>
              </w:rPr>
              <w:br/>
            </w:r>
            <w:hyperlink r:id="rId9" w:history="1">
              <w:bookmarkStart w:id="17" w:name="vs:d"/>
              <w:r w:rsidRPr="00B33327">
                <w:rPr>
                  <w:rFonts w:ascii="Optima" w:hAnsi="Optima"/>
                  <w:color w:val="0000FF"/>
                  <w:u w:val="single"/>
                </w:rPr>
                <w:t>http://www.uen.org/Lessonplan/preview.cgi?LPid=15236</w:t>
              </w:r>
            </w:hyperlink>
            <w:bookmarkEnd w:id="17"/>
            <w:r w:rsidRPr="00B33327">
              <w:rPr>
                <w:rFonts w:ascii="Optima" w:hAnsi="Optima"/>
              </w:rPr>
              <w:br/>
              <w:t>Chairs Around the Table</w:t>
            </w:r>
            <w:r w:rsidRPr="00B33327">
              <w:rPr>
                <w:rFonts w:ascii="Optima" w:hAnsi="Optima"/>
              </w:rPr>
              <w:br/>
            </w:r>
            <w:hyperlink r:id="rId10" w:history="1">
              <w:bookmarkStart w:id="18" w:name="o77p"/>
              <w:r w:rsidRPr="00B33327">
                <w:rPr>
                  <w:rFonts w:ascii="Optima" w:hAnsi="Optima"/>
                  <w:color w:val="0000FF"/>
                  <w:u w:val="single"/>
                </w:rPr>
                <w:t>http://illuminations.nctm.org/LessonDetail.aspx?id=L627</w:t>
              </w:r>
            </w:hyperlink>
            <w:bookmarkEnd w:id="18"/>
            <w:r w:rsidRPr="00B33327">
              <w:rPr>
                <w:rFonts w:ascii="Optima" w:hAnsi="Optima"/>
              </w:rPr>
              <w:t xml:space="preserve"> </w:t>
            </w:r>
          </w:p>
        </w:tc>
      </w:tr>
      <w:tr w:rsidR="0071026F" w:rsidRPr="00B33327">
        <w:tc>
          <w:tcPr>
            <w:tcW w:w="3720" w:type="dxa"/>
            <w:vAlign w:val="center"/>
          </w:tcPr>
          <w:p w:rsidR="0071026F" w:rsidRPr="00B33327" w:rsidRDefault="0071026F">
            <w:pPr>
              <w:rPr>
                <w:rFonts w:ascii="Optima" w:hAnsi="Optima"/>
              </w:rPr>
            </w:pPr>
            <w:r w:rsidRPr="00B33327">
              <w:rPr>
                <w:rFonts w:ascii="Optima" w:hAnsi="Optima"/>
              </w:rPr>
              <w:t xml:space="preserve">Differentiation Days </w:t>
            </w:r>
          </w:p>
        </w:tc>
        <w:tc>
          <w:tcPr>
            <w:tcW w:w="2596" w:type="dxa"/>
            <w:vAlign w:val="center"/>
          </w:tcPr>
          <w:p w:rsidR="0071026F" w:rsidRPr="00B33327" w:rsidRDefault="0071026F">
            <w:pPr>
              <w:rPr>
                <w:rFonts w:ascii="Optima" w:hAnsi="Optima"/>
              </w:rPr>
            </w:pPr>
            <w:r w:rsidRPr="00B33327">
              <w:rPr>
                <w:rFonts w:ascii="Optima" w:hAnsi="Optima"/>
              </w:rPr>
              <w:t>Reteach/Extend as needed</w:t>
            </w:r>
          </w:p>
        </w:tc>
        <w:tc>
          <w:tcPr>
            <w:tcW w:w="1165" w:type="dxa"/>
            <w:vAlign w:val="center"/>
          </w:tcPr>
          <w:p w:rsidR="0071026F" w:rsidRPr="00B33327" w:rsidRDefault="00180BB5" w:rsidP="007669F4">
            <w:pPr>
              <w:jc w:val="center"/>
              <w:rPr>
                <w:rFonts w:ascii="Optima" w:hAnsi="Optima"/>
              </w:rPr>
            </w:pPr>
            <w:r w:rsidRPr="00B33327">
              <w:rPr>
                <w:rFonts w:ascii="Optima" w:hAnsi="Optima"/>
              </w:rPr>
              <w:t>2</w:t>
            </w:r>
          </w:p>
        </w:tc>
        <w:tc>
          <w:tcPr>
            <w:tcW w:w="6271" w:type="dxa"/>
            <w:vAlign w:val="center"/>
          </w:tcPr>
          <w:p w:rsidR="0071026F" w:rsidRPr="00B33327" w:rsidRDefault="0071026F">
            <w:pPr>
              <w:rPr>
                <w:rFonts w:ascii="Optima" w:hAnsi="Optima"/>
              </w:rPr>
            </w:pPr>
            <w:r w:rsidRPr="00B33327">
              <w:rPr>
                <w:rFonts w:ascii="Optima" w:hAnsi="Optima"/>
              </w:rPr>
              <w:t xml:space="preserve">Days for reteaching/differentiating either before or after testing. </w:t>
            </w:r>
          </w:p>
        </w:tc>
      </w:tr>
      <w:tr w:rsidR="0071026F" w:rsidRPr="00B33327">
        <w:tc>
          <w:tcPr>
            <w:tcW w:w="3720" w:type="dxa"/>
          </w:tcPr>
          <w:p w:rsidR="0071026F" w:rsidRPr="00B33327" w:rsidRDefault="0071026F" w:rsidP="004938B2">
            <w:pPr>
              <w:rPr>
                <w:rFonts w:ascii="Optima" w:hAnsi="Optima"/>
                <w:szCs w:val="20"/>
              </w:rPr>
            </w:pPr>
            <w:r w:rsidRPr="00B33327">
              <w:rPr>
                <w:rFonts w:ascii="Optima" w:hAnsi="Optima"/>
                <w:szCs w:val="20"/>
              </w:rPr>
              <w:t>CFA TESTING WINDOW</w:t>
            </w:r>
          </w:p>
        </w:tc>
        <w:tc>
          <w:tcPr>
            <w:tcW w:w="2596" w:type="dxa"/>
          </w:tcPr>
          <w:p w:rsidR="0071026F" w:rsidRPr="00B33327" w:rsidRDefault="0071026F" w:rsidP="004938B2">
            <w:pPr>
              <w:rPr>
                <w:rFonts w:ascii="Optima" w:hAnsi="Optima"/>
                <w:szCs w:val="20"/>
              </w:rPr>
            </w:pPr>
          </w:p>
        </w:tc>
        <w:tc>
          <w:tcPr>
            <w:tcW w:w="1165" w:type="dxa"/>
          </w:tcPr>
          <w:p w:rsidR="0071026F" w:rsidRPr="00B33327" w:rsidRDefault="0071026F" w:rsidP="004938B2">
            <w:pPr>
              <w:jc w:val="center"/>
              <w:rPr>
                <w:rFonts w:ascii="Optima" w:hAnsi="Optima"/>
              </w:rPr>
            </w:pPr>
          </w:p>
        </w:tc>
        <w:tc>
          <w:tcPr>
            <w:tcW w:w="6271" w:type="dxa"/>
          </w:tcPr>
          <w:p w:rsidR="0071026F" w:rsidRPr="00B33327" w:rsidRDefault="0071026F" w:rsidP="004938B2">
            <w:pPr>
              <w:rPr>
                <w:rFonts w:ascii="Optima" w:hAnsi="Optima"/>
                <w:szCs w:val="20"/>
              </w:rPr>
            </w:pPr>
            <w:r w:rsidRPr="00B33327">
              <w:rPr>
                <w:rFonts w:ascii="Optima" w:hAnsi="Optima"/>
                <w:szCs w:val="20"/>
              </w:rPr>
              <w:t>January 3</w:t>
            </w:r>
            <w:r w:rsidRPr="00B33327">
              <w:rPr>
                <w:rFonts w:ascii="Optima" w:hAnsi="Optima"/>
                <w:szCs w:val="20"/>
                <w:vertAlign w:val="superscript"/>
              </w:rPr>
              <w:t>rd</w:t>
            </w:r>
            <w:r w:rsidRPr="00B33327">
              <w:rPr>
                <w:rFonts w:ascii="Optima" w:hAnsi="Optima"/>
                <w:szCs w:val="20"/>
              </w:rPr>
              <w:t xml:space="preserve"> – January 14</w:t>
            </w:r>
            <w:r w:rsidRPr="00B33327">
              <w:rPr>
                <w:rFonts w:ascii="Optima" w:hAnsi="Optima"/>
                <w:szCs w:val="20"/>
                <w:vertAlign w:val="superscript"/>
              </w:rPr>
              <w:t>th</w:t>
            </w:r>
            <w:r w:rsidRPr="00B33327">
              <w:rPr>
                <w:rFonts w:ascii="Optima" w:hAnsi="Optima"/>
                <w:szCs w:val="20"/>
              </w:rPr>
              <w:t xml:space="preserve"> </w:t>
            </w:r>
          </w:p>
        </w:tc>
      </w:tr>
      <w:tr w:rsidR="0071026F" w:rsidRPr="00B33327">
        <w:tc>
          <w:tcPr>
            <w:tcW w:w="3720" w:type="dxa"/>
          </w:tcPr>
          <w:p w:rsidR="0071026F" w:rsidRPr="00B33327" w:rsidRDefault="0071026F" w:rsidP="004938B2">
            <w:pPr>
              <w:rPr>
                <w:rFonts w:ascii="Optima" w:hAnsi="Optima"/>
                <w:szCs w:val="20"/>
              </w:rPr>
            </w:pPr>
            <w:r w:rsidRPr="00B33327">
              <w:rPr>
                <w:rFonts w:ascii="Optima" w:hAnsi="Optima"/>
                <w:szCs w:val="20"/>
              </w:rPr>
              <w:t>DATA ENTRY DUE DATE</w:t>
            </w:r>
          </w:p>
        </w:tc>
        <w:tc>
          <w:tcPr>
            <w:tcW w:w="2596" w:type="dxa"/>
          </w:tcPr>
          <w:p w:rsidR="0071026F" w:rsidRPr="00B33327" w:rsidRDefault="0071026F" w:rsidP="004938B2">
            <w:pPr>
              <w:rPr>
                <w:rFonts w:ascii="Optima" w:hAnsi="Optima"/>
                <w:szCs w:val="20"/>
              </w:rPr>
            </w:pPr>
          </w:p>
        </w:tc>
        <w:tc>
          <w:tcPr>
            <w:tcW w:w="1165" w:type="dxa"/>
          </w:tcPr>
          <w:p w:rsidR="0071026F" w:rsidRPr="00B33327" w:rsidRDefault="0071026F" w:rsidP="004938B2">
            <w:pPr>
              <w:jc w:val="center"/>
              <w:rPr>
                <w:rFonts w:ascii="Optima" w:hAnsi="Optima"/>
              </w:rPr>
            </w:pPr>
          </w:p>
        </w:tc>
        <w:tc>
          <w:tcPr>
            <w:tcW w:w="6271" w:type="dxa"/>
          </w:tcPr>
          <w:p w:rsidR="0071026F" w:rsidRPr="00B33327" w:rsidRDefault="0071026F" w:rsidP="004938B2">
            <w:pPr>
              <w:rPr>
                <w:rFonts w:ascii="Optima" w:hAnsi="Optima"/>
                <w:szCs w:val="20"/>
              </w:rPr>
            </w:pPr>
            <w:r w:rsidRPr="00B33327">
              <w:rPr>
                <w:rFonts w:ascii="Optima" w:hAnsi="Optima"/>
                <w:szCs w:val="20"/>
              </w:rPr>
              <w:t>January 14</w:t>
            </w:r>
            <w:r w:rsidRPr="00B33327">
              <w:rPr>
                <w:rFonts w:ascii="Optima" w:hAnsi="Optima"/>
                <w:szCs w:val="20"/>
                <w:vertAlign w:val="superscript"/>
              </w:rPr>
              <w:t>th</w:t>
            </w:r>
          </w:p>
        </w:tc>
      </w:tr>
    </w:tbl>
    <w:p w:rsidR="00FB7CF2" w:rsidRPr="00B33327" w:rsidRDefault="00FB7CF2" w:rsidP="00FB7CF2">
      <w:pPr>
        <w:rPr>
          <w:rFonts w:ascii="Optima" w:hAnsi="Optima"/>
          <w:sz w:val="22"/>
        </w:rPr>
      </w:pPr>
    </w:p>
    <w:p w:rsidR="008841E5" w:rsidRPr="0045322A" w:rsidRDefault="00FB7CF2" w:rsidP="00FB7CF2">
      <w:pPr>
        <w:jc w:val="center"/>
        <w:rPr>
          <w:rFonts w:ascii="Optima" w:hAnsi="Optima"/>
          <w:b/>
          <w:sz w:val="28"/>
        </w:rPr>
      </w:pPr>
      <w:r w:rsidRPr="00B33327">
        <w:rPr>
          <w:rFonts w:ascii="Optima" w:hAnsi="Optima"/>
          <w:sz w:val="22"/>
        </w:rPr>
        <w:br w:type="page"/>
      </w:r>
      <w:r w:rsidRPr="0045322A">
        <w:rPr>
          <w:rFonts w:ascii="Optima" w:hAnsi="Optima"/>
          <w:b/>
          <w:sz w:val="28"/>
        </w:rPr>
        <w:t>JANUARY (19 days)</w:t>
      </w:r>
    </w:p>
    <w:p w:rsidR="00FB7CF2" w:rsidRPr="0045322A" w:rsidRDefault="008841E5" w:rsidP="00FB7CF2">
      <w:pPr>
        <w:jc w:val="center"/>
        <w:rPr>
          <w:rFonts w:ascii="Optima" w:hAnsi="Optima"/>
          <w:b/>
          <w:sz w:val="28"/>
        </w:rPr>
      </w:pPr>
      <w:r w:rsidRPr="0045322A">
        <w:rPr>
          <w:rFonts w:ascii="Optima" w:hAnsi="Optima"/>
          <w:b/>
          <w:sz w:val="28"/>
        </w:rPr>
        <w:t>TOPIC 7 – MULTIPLYING AND DIVIDING DECIMALS</w:t>
      </w:r>
    </w:p>
    <w:p w:rsidR="00655CEA" w:rsidRPr="0045322A" w:rsidRDefault="00E370D3" w:rsidP="00FB7CF2">
      <w:pPr>
        <w:jc w:val="center"/>
        <w:rPr>
          <w:rFonts w:ascii="Optima" w:hAnsi="Optima"/>
          <w:b/>
          <w:sz w:val="28"/>
        </w:rPr>
      </w:pPr>
      <w:r w:rsidRPr="0045322A">
        <w:rPr>
          <w:rFonts w:ascii="Optima" w:hAnsi="Optima"/>
          <w:b/>
          <w:sz w:val="28"/>
        </w:rPr>
        <w:t>TOPIC 8</w:t>
      </w:r>
      <w:r w:rsidR="00FB7CF2" w:rsidRPr="0045322A">
        <w:rPr>
          <w:rFonts w:ascii="Optima" w:hAnsi="Optima"/>
          <w:b/>
          <w:sz w:val="28"/>
        </w:rPr>
        <w:t xml:space="preserve"> – </w:t>
      </w:r>
      <w:r w:rsidR="008841E5" w:rsidRPr="0045322A">
        <w:rPr>
          <w:rFonts w:ascii="Optima" w:hAnsi="Optima"/>
          <w:b/>
          <w:sz w:val="28"/>
        </w:rPr>
        <w:t>SHAPES</w:t>
      </w:r>
    </w:p>
    <w:p w:rsidR="00FB7CF2" w:rsidRPr="0045322A" w:rsidRDefault="00E370D3" w:rsidP="00FB7CF2">
      <w:pPr>
        <w:jc w:val="center"/>
        <w:rPr>
          <w:rFonts w:ascii="Optima" w:hAnsi="Optima"/>
          <w:b/>
          <w:sz w:val="28"/>
        </w:rPr>
      </w:pPr>
      <w:r w:rsidRPr="0045322A">
        <w:rPr>
          <w:rFonts w:ascii="Optima" w:hAnsi="Optima"/>
          <w:b/>
          <w:sz w:val="28"/>
        </w:rPr>
        <w:t>TOPIC 9</w:t>
      </w:r>
      <w:r w:rsidR="00EA1918" w:rsidRPr="0045322A">
        <w:rPr>
          <w:rFonts w:ascii="Optima" w:hAnsi="Optima"/>
          <w:b/>
          <w:sz w:val="28"/>
        </w:rPr>
        <w:t xml:space="preserve"> </w:t>
      </w:r>
      <w:r w:rsidR="00980F03" w:rsidRPr="0045322A">
        <w:rPr>
          <w:rFonts w:ascii="Optima" w:hAnsi="Optima"/>
          <w:b/>
          <w:sz w:val="28"/>
        </w:rPr>
        <w:t>–</w:t>
      </w:r>
      <w:r w:rsidR="00655CEA" w:rsidRPr="0045322A">
        <w:rPr>
          <w:rFonts w:ascii="Optima" w:hAnsi="Optima"/>
          <w:b/>
          <w:sz w:val="28"/>
        </w:rPr>
        <w:t xml:space="preserve"> </w:t>
      </w:r>
      <w:r w:rsidR="008841E5" w:rsidRPr="0045322A">
        <w:rPr>
          <w:rFonts w:ascii="Optima" w:hAnsi="Optima"/>
          <w:b/>
          <w:sz w:val="28"/>
        </w:rPr>
        <w:t>FRACTIONS AND DECIMALS</w:t>
      </w:r>
    </w:p>
    <w:p w:rsidR="00FB7CF2" w:rsidRPr="0045322A" w:rsidRDefault="00AE7F04" w:rsidP="00FB7CF2">
      <w:pPr>
        <w:rPr>
          <w:rFonts w:ascii="Optima" w:hAnsi="Optima"/>
        </w:rPr>
      </w:pPr>
      <w:r w:rsidRPr="0045322A">
        <w:rPr>
          <w:rFonts w:ascii="Optima" w:hAnsi="Optima"/>
        </w:rPr>
        <w:t>Topic</w:t>
      </w:r>
      <w:r w:rsidR="008841E5" w:rsidRPr="0045322A">
        <w:rPr>
          <w:rFonts w:ascii="Optima" w:hAnsi="Optima"/>
        </w:rPr>
        <w:t xml:space="preserve"> 7 (1</w:t>
      </w:r>
      <w:r w:rsidR="0024237B" w:rsidRPr="0045322A">
        <w:rPr>
          <w:rFonts w:ascii="Optima" w:hAnsi="Optima"/>
        </w:rPr>
        <w:t>2</w:t>
      </w:r>
      <w:r w:rsidR="008841E5" w:rsidRPr="0045322A">
        <w:rPr>
          <w:rFonts w:ascii="Optima" w:hAnsi="Optima"/>
        </w:rPr>
        <w:t xml:space="preserve"> days), Topic</w:t>
      </w:r>
      <w:r w:rsidRPr="0045322A">
        <w:rPr>
          <w:rFonts w:ascii="Optima" w:hAnsi="Optima"/>
        </w:rPr>
        <w:t xml:space="preserve"> 8</w:t>
      </w:r>
      <w:r w:rsidR="000D613C" w:rsidRPr="0045322A">
        <w:rPr>
          <w:rFonts w:ascii="Optima" w:hAnsi="Optima"/>
        </w:rPr>
        <w:t xml:space="preserve"> </w:t>
      </w:r>
      <w:r w:rsidR="0024237B" w:rsidRPr="0045322A">
        <w:rPr>
          <w:rFonts w:ascii="Optima" w:hAnsi="Optima"/>
        </w:rPr>
        <w:t>(3</w:t>
      </w:r>
      <w:r w:rsidR="00FB7CF2" w:rsidRPr="0045322A">
        <w:rPr>
          <w:rFonts w:ascii="Optima" w:hAnsi="Optima"/>
        </w:rPr>
        <w:t xml:space="preserve"> days)</w:t>
      </w:r>
      <w:r w:rsidRPr="0045322A">
        <w:rPr>
          <w:rFonts w:ascii="Optima" w:hAnsi="Optima"/>
        </w:rPr>
        <w:t>, Topic 9</w:t>
      </w:r>
      <w:r w:rsidR="00655CEA" w:rsidRPr="0045322A">
        <w:rPr>
          <w:rFonts w:ascii="Optima" w:hAnsi="Optima"/>
        </w:rPr>
        <w:t xml:space="preserve"> (</w:t>
      </w:r>
      <w:r w:rsidR="0024237B" w:rsidRPr="0045322A">
        <w:rPr>
          <w:rFonts w:ascii="Optima" w:hAnsi="Optima"/>
        </w:rPr>
        <w:t>1 day</w:t>
      </w:r>
      <w:r w:rsidR="00655CEA" w:rsidRPr="0045322A">
        <w:rPr>
          <w:rFonts w:ascii="Optima" w:hAnsi="Optima"/>
        </w:rPr>
        <w:t>)</w:t>
      </w:r>
      <w:r w:rsidR="00FB7CF2" w:rsidRPr="0045322A">
        <w:rPr>
          <w:rFonts w:ascii="Optima" w:hAnsi="Optima"/>
        </w:rPr>
        <w:t>, Common Formative Ass</w:t>
      </w:r>
      <w:r w:rsidR="0024237B" w:rsidRPr="0045322A">
        <w:rPr>
          <w:rFonts w:ascii="Optima" w:hAnsi="Optima"/>
        </w:rPr>
        <w:t>essment/CFA &amp; Differentiation (3</w:t>
      </w:r>
      <w:r w:rsidR="00FB7CF2" w:rsidRPr="0045322A">
        <w:rPr>
          <w:rFonts w:ascii="Optima" w:hAnsi="Optima"/>
        </w:rPr>
        <w:t xml:space="preserve"> days)</w:t>
      </w:r>
    </w:p>
    <w:tbl>
      <w:tblPr>
        <w:tblStyle w:val="TableGrid"/>
        <w:tblW w:w="0" w:type="auto"/>
        <w:tblLook w:val="00BF"/>
      </w:tblPr>
      <w:tblGrid>
        <w:gridCol w:w="4222"/>
        <w:gridCol w:w="2400"/>
        <w:gridCol w:w="1217"/>
        <w:gridCol w:w="5389"/>
      </w:tblGrid>
      <w:tr w:rsidR="00FB7CF2" w:rsidRPr="0045322A">
        <w:tc>
          <w:tcPr>
            <w:tcW w:w="4222" w:type="dxa"/>
            <w:shd w:val="pct15" w:color="auto" w:fill="auto"/>
          </w:tcPr>
          <w:p w:rsidR="00FB7CF2" w:rsidRPr="0045322A" w:rsidRDefault="00FB7CF2" w:rsidP="004938B2">
            <w:pPr>
              <w:jc w:val="center"/>
              <w:rPr>
                <w:rFonts w:ascii="Optima" w:hAnsi="Optima"/>
              </w:rPr>
            </w:pPr>
            <w:r w:rsidRPr="0045322A">
              <w:rPr>
                <w:rFonts w:ascii="Optima" w:hAnsi="Optima"/>
              </w:rPr>
              <w:t>COMMON CORE STANDARD</w:t>
            </w:r>
          </w:p>
        </w:tc>
        <w:tc>
          <w:tcPr>
            <w:tcW w:w="2400" w:type="dxa"/>
            <w:shd w:val="pct15" w:color="auto" w:fill="auto"/>
          </w:tcPr>
          <w:p w:rsidR="00FB7CF2" w:rsidRPr="0045322A" w:rsidRDefault="00FB7CF2" w:rsidP="004938B2">
            <w:pPr>
              <w:jc w:val="center"/>
              <w:rPr>
                <w:rFonts w:ascii="Optima" w:hAnsi="Optima"/>
              </w:rPr>
            </w:pPr>
            <w:r w:rsidRPr="0045322A">
              <w:rPr>
                <w:rFonts w:ascii="Optima" w:hAnsi="Optima"/>
              </w:rPr>
              <w:t>ENVISION LESSON</w:t>
            </w:r>
          </w:p>
        </w:tc>
        <w:tc>
          <w:tcPr>
            <w:tcW w:w="1165" w:type="dxa"/>
            <w:shd w:val="pct15" w:color="auto" w:fill="auto"/>
          </w:tcPr>
          <w:p w:rsidR="00FB7CF2" w:rsidRPr="0045322A" w:rsidRDefault="00FB7CF2" w:rsidP="004938B2">
            <w:pPr>
              <w:jc w:val="center"/>
              <w:rPr>
                <w:rFonts w:ascii="Optima" w:hAnsi="Optima"/>
              </w:rPr>
            </w:pPr>
            <w:r w:rsidRPr="0045322A">
              <w:rPr>
                <w:rFonts w:ascii="Optima" w:hAnsi="Optima"/>
              </w:rPr>
              <w:t>SUGG.</w:t>
            </w:r>
          </w:p>
          <w:p w:rsidR="00FB7CF2" w:rsidRPr="0045322A" w:rsidRDefault="00FB7CF2" w:rsidP="004938B2">
            <w:pPr>
              <w:jc w:val="center"/>
              <w:rPr>
                <w:rFonts w:ascii="Optima" w:hAnsi="Optima"/>
              </w:rPr>
            </w:pPr>
            <w:r w:rsidRPr="0045322A">
              <w:rPr>
                <w:rFonts w:ascii="Optima" w:hAnsi="Optima"/>
              </w:rPr>
              <w:t>NUMBER OF DAYS</w:t>
            </w:r>
          </w:p>
        </w:tc>
        <w:tc>
          <w:tcPr>
            <w:tcW w:w="5389" w:type="dxa"/>
            <w:shd w:val="pct15" w:color="auto" w:fill="auto"/>
          </w:tcPr>
          <w:p w:rsidR="00FB7CF2" w:rsidRPr="0045322A" w:rsidRDefault="00FB7CF2" w:rsidP="004938B2">
            <w:pPr>
              <w:jc w:val="center"/>
              <w:rPr>
                <w:rFonts w:ascii="Optima" w:hAnsi="Optima"/>
              </w:rPr>
            </w:pPr>
            <w:r w:rsidRPr="0045322A">
              <w:rPr>
                <w:rFonts w:ascii="Optima" w:hAnsi="Optima"/>
              </w:rPr>
              <w:t>NOTES</w:t>
            </w:r>
          </w:p>
        </w:tc>
      </w:tr>
      <w:tr w:rsidR="008841E5" w:rsidRPr="0045322A">
        <w:tc>
          <w:tcPr>
            <w:tcW w:w="4222" w:type="dxa"/>
            <w:vAlign w:val="center"/>
          </w:tcPr>
          <w:p w:rsidR="008841E5" w:rsidRPr="0045322A" w:rsidRDefault="008841E5">
            <w:pPr>
              <w:rPr>
                <w:rFonts w:ascii="Optima" w:hAnsi="Optima"/>
              </w:rPr>
            </w:pPr>
            <w:r w:rsidRPr="0045322A">
              <w:rPr>
                <w:rFonts w:ascii="Optima" w:hAnsi="Optima"/>
              </w:rPr>
              <w:t xml:space="preserve">5.NBT.7 </w:t>
            </w:r>
          </w:p>
        </w:tc>
        <w:tc>
          <w:tcPr>
            <w:tcW w:w="2400" w:type="dxa"/>
            <w:vAlign w:val="center"/>
          </w:tcPr>
          <w:p w:rsidR="0024237B" w:rsidRPr="0045322A" w:rsidRDefault="0024237B">
            <w:pPr>
              <w:rPr>
                <w:rFonts w:ascii="Optima" w:hAnsi="Optima"/>
                <w:b/>
              </w:rPr>
            </w:pPr>
            <w:r w:rsidRPr="0045322A">
              <w:rPr>
                <w:rFonts w:ascii="Optima" w:hAnsi="Optima"/>
                <w:b/>
              </w:rPr>
              <w:t>Topic 7</w:t>
            </w:r>
          </w:p>
          <w:p w:rsidR="008841E5" w:rsidRPr="0045322A" w:rsidRDefault="008841E5">
            <w:pPr>
              <w:rPr>
                <w:rFonts w:ascii="Optima" w:hAnsi="Optima"/>
              </w:rPr>
            </w:pPr>
            <w:r w:rsidRPr="0045322A">
              <w:rPr>
                <w:rFonts w:ascii="Optima" w:hAnsi="Optima"/>
              </w:rPr>
              <w:t xml:space="preserve">7-1 Decimals: Multiplying Decimals by 10, 100, or 1000 </w:t>
            </w:r>
          </w:p>
        </w:tc>
        <w:tc>
          <w:tcPr>
            <w:tcW w:w="1165" w:type="dxa"/>
            <w:vAlign w:val="center"/>
          </w:tcPr>
          <w:p w:rsidR="008841E5" w:rsidRPr="0045322A" w:rsidRDefault="008841E5" w:rsidP="008841E5">
            <w:pPr>
              <w:jc w:val="center"/>
              <w:rPr>
                <w:rFonts w:ascii="Optima" w:hAnsi="Optima"/>
              </w:rPr>
            </w:pPr>
            <w:r w:rsidRPr="0045322A">
              <w:rPr>
                <w:rFonts w:ascii="Optima" w:hAnsi="Optima"/>
              </w:rPr>
              <w:t>2</w:t>
            </w:r>
          </w:p>
        </w:tc>
        <w:tc>
          <w:tcPr>
            <w:tcW w:w="5389" w:type="dxa"/>
            <w:vAlign w:val="center"/>
          </w:tcPr>
          <w:p w:rsidR="008841E5" w:rsidRPr="0045322A" w:rsidRDefault="008841E5" w:rsidP="008841E5">
            <w:pPr>
              <w:pStyle w:val="Li"/>
              <w:ind w:left="720"/>
              <w:rPr>
                <w:rFonts w:ascii="Optima" w:hAnsi="Optima"/>
              </w:rPr>
            </w:pPr>
            <w:r w:rsidRPr="0045322A">
              <w:rPr>
                <w:rFonts w:ascii="Optima" w:hAnsi="Optima"/>
              </w:rPr>
              <w:t xml:space="preserve"> </w:t>
            </w:r>
          </w:p>
        </w:tc>
      </w:tr>
      <w:tr w:rsidR="008841E5" w:rsidRPr="0045322A">
        <w:tc>
          <w:tcPr>
            <w:tcW w:w="4222" w:type="dxa"/>
            <w:vAlign w:val="center"/>
          </w:tcPr>
          <w:p w:rsidR="008841E5" w:rsidRPr="0045322A" w:rsidRDefault="008841E5">
            <w:pPr>
              <w:rPr>
                <w:rFonts w:ascii="Optima" w:hAnsi="Optima"/>
              </w:rPr>
            </w:pPr>
            <w:r w:rsidRPr="0045322A">
              <w:rPr>
                <w:rFonts w:ascii="Optima" w:hAnsi="Optima"/>
              </w:rPr>
              <w:t xml:space="preserve">5.NBT.7 </w:t>
            </w:r>
          </w:p>
        </w:tc>
        <w:tc>
          <w:tcPr>
            <w:tcW w:w="2400" w:type="dxa"/>
            <w:vAlign w:val="center"/>
          </w:tcPr>
          <w:p w:rsidR="008841E5" w:rsidRPr="0045322A" w:rsidRDefault="008841E5">
            <w:pPr>
              <w:rPr>
                <w:rFonts w:ascii="Optima" w:hAnsi="Optima"/>
              </w:rPr>
            </w:pPr>
            <w:r w:rsidRPr="0045322A">
              <w:rPr>
                <w:rFonts w:ascii="Optima" w:hAnsi="Optima"/>
              </w:rPr>
              <w:t xml:space="preserve">7-2 Decimals: Multiplying a Decimal by a Whole Number </w:t>
            </w:r>
          </w:p>
        </w:tc>
        <w:tc>
          <w:tcPr>
            <w:tcW w:w="1165" w:type="dxa"/>
            <w:vAlign w:val="center"/>
          </w:tcPr>
          <w:p w:rsidR="008841E5" w:rsidRPr="0045322A" w:rsidRDefault="008841E5" w:rsidP="008841E5">
            <w:pPr>
              <w:jc w:val="center"/>
              <w:rPr>
                <w:rFonts w:ascii="Optima" w:hAnsi="Optima"/>
              </w:rPr>
            </w:pPr>
            <w:r w:rsidRPr="0045322A">
              <w:rPr>
                <w:rFonts w:ascii="Optima" w:hAnsi="Optima"/>
              </w:rPr>
              <w:t>2</w:t>
            </w:r>
          </w:p>
        </w:tc>
        <w:tc>
          <w:tcPr>
            <w:tcW w:w="5389" w:type="dxa"/>
            <w:vAlign w:val="center"/>
          </w:tcPr>
          <w:p w:rsidR="008841E5" w:rsidRPr="0045322A" w:rsidRDefault="008841E5">
            <w:pPr>
              <w:rPr>
                <w:rFonts w:ascii="Optima" w:hAnsi="Optima"/>
              </w:rPr>
            </w:pPr>
          </w:p>
        </w:tc>
      </w:tr>
      <w:tr w:rsidR="008841E5" w:rsidRPr="0045322A">
        <w:tc>
          <w:tcPr>
            <w:tcW w:w="4222" w:type="dxa"/>
            <w:vAlign w:val="center"/>
          </w:tcPr>
          <w:p w:rsidR="008841E5" w:rsidRPr="0045322A" w:rsidRDefault="008841E5">
            <w:pPr>
              <w:rPr>
                <w:rFonts w:ascii="Optima" w:hAnsi="Optima"/>
              </w:rPr>
            </w:pPr>
            <w:r w:rsidRPr="0045322A">
              <w:rPr>
                <w:rFonts w:ascii="Optima" w:hAnsi="Optima"/>
              </w:rPr>
              <w:br/>
              <w:t xml:space="preserve">5.NBT.7 </w:t>
            </w:r>
          </w:p>
        </w:tc>
        <w:tc>
          <w:tcPr>
            <w:tcW w:w="2400" w:type="dxa"/>
            <w:vAlign w:val="center"/>
          </w:tcPr>
          <w:p w:rsidR="008841E5" w:rsidRPr="0045322A" w:rsidRDefault="008841E5">
            <w:pPr>
              <w:rPr>
                <w:rFonts w:ascii="Optima" w:hAnsi="Optima"/>
              </w:rPr>
            </w:pPr>
            <w:r w:rsidRPr="0045322A">
              <w:rPr>
                <w:rFonts w:ascii="Optima" w:hAnsi="Optima"/>
              </w:rPr>
              <w:t xml:space="preserve">7-4 Decimals: Multiplying Two Decimals </w:t>
            </w:r>
          </w:p>
        </w:tc>
        <w:tc>
          <w:tcPr>
            <w:tcW w:w="1165" w:type="dxa"/>
            <w:vAlign w:val="center"/>
          </w:tcPr>
          <w:p w:rsidR="008841E5" w:rsidRPr="0045322A" w:rsidRDefault="008841E5" w:rsidP="008841E5">
            <w:pPr>
              <w:jc w:val="center"/>
              <w:rPr>
                <w:rFonts w:ascii="Optima" w:hAnsi="Optima"/>
              </w:rPr>
            </w:pPr>
            <w:r w:rsidRPr="0045322A">
              <w:rPr>
                <w:rFonts w:ascii="Optima" w:hAnsi="Optima"/>
              </w:rPr>
              <w:t>2</w:t>
            </w:r>
          </w:p>
        </w:tc>
        <w:tc>
          <w:tcPr>
            <w:tcW w:w="5389" w:type="dxa"/>
            <w:vAlign w:val="center"/>
          </w:tcPr>
          <w:p w:rsidR="008841E5" w:rsidRPr="0045322A" w:rsidRDefault="008841E5">
            <w:pPr>
              <w:rPr>
                <w:rFonts w:ascii="Optima" w:hAnsi="Optima"/>
              </w:rPr>
            </w:pPr>
          </w:p>
        </w:tc>
      </w:tr>
      <w:tr w:rsidR="008841E5" w:rsidRPr="0045322A">
        <w:tc>
          <w:tcPr>
            <w:tcW w:w="4222" w:type="dxa"/>
            <w:vAlign w:val="center"/>
          </w:tcPr>
          <w:p w:rsidR="008841E5" w:rsidRPr="0045322A" w:rsidRDefault="008841E5">
            <w:pPr>
              <w:rPr>
                <w:rFonts w:ascii="Optima" w:hAnsi="Optima"/>
              </w:rPr>
            </w:pPr>
            <w:r w:rsidRPr="0045322A">
              <w:rPr>
                <w:rFonts w:ascii="Optima" w:hAnsi="Optima"/>
              </w:rPr>
              <w:t xml:space="preserve">5.NBT.7 </w:t>
            </w:r>
          </w:p>
        </w:tc>
        <w:tc>
          <w:tcPr>
            <w:tcW w:w="2400" w:type="dxa"/>
            <w:vAlign w:val="center"/>
          </w:tcPr>
          <w:p w:rsidR="008841E5" w:rsidRPr="0045322A" w:rsidRDefault="008841E5">
            <w:pPr>
              <w:rPr>
                <w:rFonts w:ascii="Optima" w:hAnsi="Optima"/>
              </w:rPr>
            </w:pPr>
            <w:r w:rsidRPr="0045322A">
              <w:rPr>
                <w:rFonts w:ascii="Optima" w:hAnsi="Optima"/>
              </w:rPr>
              <w:t xml:space="preserve">7-5 Decimals: Dividing Decimals by 10, 100, or 1000. </w:t>
            </w:r>
          </w:p>
        </w:tc>
        <w:tc>
          <w:tcPr>
            <w:tcW w:w="1165" w:type="dxa"/>
            <w:vAlign w:val="center"/>
          </w:tcPr>
          <w:p w:rsidR="008841E5" w:rsidRPr="0045322A" w:rsidRDefault="008841E5" w:rsidP="008841E5">
            <w:pPr>
              <w:jc w:val="center"/>
              <w:rPr>
                <w:rFonts w:ascii="Optima" w:hAnsi="Optima"/>
              </w:rPr>
            </w:pPr>
            <w:r w:rsidRPr="0045322A">
              <w:rPr>
                <w:rFonts w:ascii="Optima" w:hAnsi="Optima"/>
              </w:rPr>
              <w:t>2</w:t>
            </w:r>
          </w:p>
        </w:tc>
        <w:tc>
          <w:tcPr>
            <w:tcW w:w="5389" w:type="dxa"/>
            <w:vAlign w:val="center"/>
          </w:tcPr>
          <w:p w:rsidR="008841E5" w:rsidRPr="0045322A" w:rsidRDefault="008841E5">
            <w:pPr>
              <w:rPr>
                <w:rFonts w:ascii="Optima" w:hAnsi="Optima"/>
              </w:rPr>
            </w:pPr>
          </w:p>
        </w:tc>
      </w:tr>
      <w:tr w:rsidR="008841E5" w:rsidRPr="0045322A">
        <w:tc>
          <w:tcPr>
            <w:tcW w:w="4222" w:type="dxa"/>
            <w:shd w:val="clear" w:color="auto" w:fill="auto"/>
            <w:vAlign w:val="center"/>
          </w:tcPr>
          <w:p w:rsidR="008841E5" w:rsidRPr="0045322A" w:rsidRDefault="008841E5">
            <w:pPr>
              <w:rPr>
                <w:rFonts w:ascii="Optima" w:hAnsi="Optima"/>
              </w:rPr>
            </w:pPr>
            <w:r w:rsidRPr="0045322A">
              <w:rPr>
                <w:rFonts w:ascii="Optima" w:hAnsi="Optima"/>
              </w:rPr>
              <w:t xml:space="preserve">5.NBT.7 </w:t>
            </w:r>
          </w:p>
        </w:tc>
        <w:tc>
          <w:tcPr>
            <w:tcW w:w="2400" w:type="dxa"/>
            <w:shd w:val="clear" w:color="auto" w:fill="auto"/>
            <w:vAlign w:val="center"/>
          </w:tcPr>
          <w:p w:rsidR="008841E5" w:rsidRPr="0045322A" w:rsidRDefault="008841E5">
            <w:pPr>
              <w:rPr>
                <w:rFonts w:ascii="Optima" w:hAnsi="Optima"/>
              </w:rPr>
            </w:pPr>
            <w:r w:rsidRPr="0045322A">
              <w:rPr>
                <w:rFonts w:ascii="Optima" w:hAnsi="Optima"/>
              </w:rPr>
              <w:t xml:space="preserve">7-6 Decimals: Dividing a Decimal by a Whole Number </w:t>
            </w:r>
          </w:p>
        </w:tc>
        <w:tc>
          <w:tcPr>
            <w:tcW w:w="1165" w:type="dxa"/>
            <w:shd w:val="clear" w:color="auto" w:fill="auto"/>
            <w:vAlign w:val="center"/>
          </w:tcPr>
          <w:p w:rsidR="008841E5" w:rsidRPr="0045322A" w:rsidRDefault="008841E5" w:rsidP="008841E5">
            <w:pPr>
              <w:jc w:val="center"/>
              <w:rPr>
                <w:rFonts w:ascii="Optima" w:hAnsi="Optima"/>
              </w:rPr>
            </w:pPr>
            <w:r w:rsidRPr="0045322A">
              <w:rPr>
                <w:rFonts w:ascii="Optima" w:hAnsi="Optima"/>
              </w:rPr>
              <w:t>2</w:t>
            </w:r>
          </w:p>
        </w:tc>
        <w:tc>
          <w:tcPr>
            <w:tcW w:w="5389" w:type="dxa"/>
            <w:shd w:val="clear" w:color="auto" w:fill="auto"/>
            <w:vAlign w:val="center"/>
          </w:tcPr>
          <w:p w:rsidR="008841E5" w:rsidRPr="0045322A" w:rsidRDefault="008841E5">
            <w:pPr>
              <w:rPr>
                <w:rFonts w:ascii="Optima" w:hAnsi="Optima"/>
              </w:rPr>
            </w:pPr>
          </w:p>
        </w:tc>
      </w:tr>
      <w:tr w:rsidR="008841E5" w:rsidRPr="0045322A">
        <w:tc>
          <w:tcPr>
            <w:tcW w:w="4222" w:type="dxa"/>
            <w:vAlign w:val="center"/>
          </w:tcPr>
          <w:p w:rsidR="008841E5" w:rsidRPr="0045322A" w:rsidRDefault="008841E5">
            <w:pPr>
              <w:rPr>
                <w:rFonts w:ascii="Optima" w:hAnsi="Optima"/>
              </w:rPr>
            </w:pPr>
            <w:r w:rsidRPr="0045322A">
              <w:rPr>
                <w:rFonts w:ascii="Optima" w:hAnsi="Optima"/>
              </w:rPr>
              <w:t xml:space="preserve">5.NBT.7 </w:t>
            </w:r>
          </w:p>
        </w:tc>
        <w:tc>
          <w:tcPr>
            <w:tcW w:w="2400" w:type="dxa"/>
            <w:vAlign w:val="center"/>
          </w:tcPr>
          <w:p w:rsidR="008841E5" w:rsidRPr="0045322A" w:rsidRDefault="008841E5">
            <w:pPr>
              <w:rPr>
                <w:rFonts w:ascii="Optima" w:hAnsi="Optima"/>
              </w:rPr>
            </w:pPr>
            <w:r w:rsidRPr="0045322A">
              <w:rPr>
                <w:rFonts w:ascii="Optima" w:hAnsi="Optima"/>
              </w:rPr>
              <w:t xml:space="preserve">7-8 Decimals: Dividing a Decimal by a Decimal </w:t>
            </w:r>
          </w:p>
        </w:tc>
        <w:tc>
          <w:tcPr>
            <w:tcW w:w="1165" w:type="dxa"/>
            <w:vAlign w:val="center"/>
          </w:tcPr>
          <w:p w:rsidR="008841E5" w:rsidRPr="0045322A" w:rsidRDefault="0024237B" w:rsidP="008841E5">
            <w:pPr>
              <w:jc w:val="center"/>
              <w:rPr>
                <w:rFonts w:ascii="Optima" w:hAnsi="Optima"/>
              </w:rPr>
            </w:pPr>
            <w:r w:rsidRPr="0045322A">
              <w:rPr>
                <w:rFonts w:ascii="Optima" w:hAnsi="Optima"/>
              </w:rPr>
              <w:t>2</w:t>
            </w:r>
          </w:p>
        </w:tc>
        <w:tc>
          <w:tcPr>
            <w:tcW w:w="5389" w:type="dxa"/>
            <w:vAlign w:val="center"/>
          </w:tcPr>
          <w:p w:rsidR="008841E5" w:rsidRPr="0045322A" w:rsidRDefault="008841E5">
            <w:pPr>
              <w:rPr>
                <w:rFonts w:ascii="Optima" w:hAnsi="Optima"/>
              </w:rPr>
            </w:pPr>
          </w:p>
        </w:tc>
      </w:tr>
      <w:tr w:rsidR="00E370D3" w:rsidRPr="0045322A">
        <w:tc>
          <w:tcPr>
            <w:tcW w:w="4222" w:type="dxa"/>
            <w:vAlign w:val="center"/>
          </w:tcPr>
          <w:p w:rsidR="00E370D3" w:rsidRPr="0045322A" w:rsidRDefault="00E370D3">
            <w:pPr>
              <w:rPr>
                <w:rFonts w:ascii="Optima" w:hAnsi="Optima"/>
              </w:rPr>
            </w:pPr>
            <w:r w:rsidRPr="0045322A">
              <w:rPr>
                <w:rFonts w:ascii="Optima" w:hAnsi="Optima"/>
              </w:rPr>
              <w:t xml:space="preserve">Differentiation Days </w:t>
            </w:r>
          </w:p>
        </w:tc>
        <w:tc>
          <w:tcPr>
            <w:tcW w:w="2400" w:type="dxa"/>
            <w:vAlign w:val="center"/>
          </w:tcPr>
          <w:p w:rsidR="00E370D3" w:rsidRPr="0045322A" w:rsidRDefault="00E370D3">
            <w:pPr>
              <w:rPr>
                <w:rFonts w:ascii="Optima" w:hAnsi="Optima"/>
              </w:rPr>
            </w:pPr>
            <w:r w:rsidRPr="0045322A">
              <w:rPr>
                <w:rFonts w:ascii="Optima" w:hAnsi="Optima"/>
              </w:rPr>
              <w:t xml:space="preserve">Reteach or extend as needed </w:t>
            </w:r>
          </w:p>
        </w:tc>
        <w:tc>
          <w:tcPr>
            <w:tcW w:w="1165" w:type="dxa"/>
            <w:vAlign w:val="center"/>
          </w:tcPr>
          <w:p w:rsidR="00E370D3" w:rsidRPr="0045322A" w:rsidRDefault="00AE7F04" w:rsidP="00AE7F04">
            <w:pPr>
              <w:jc w:val="center"/>
              <w:rPr>
                <w:rFonts w:ascii="Optima" w:hAnsi="Optima"/>
              </w:rPr>
            </w:pPr>
            <w:r w:rsidRPr="0045322A">
              <w:rPr>
                <w:rFonts w:ascii="Optima" w:hAnsi="Optima"/>
              </w:rPr>
              <w:t>1</w:t>
            </w:r>
          </w:p>
        </w:tc>
        <w:tc>
          <w:tcPr>
            <w:tcW w:w="5389" w:type="dxa"/>
            <w:vAlign w:val="center"/>
          </w:tcPr>
          <w:p w:rsidR="00E370D3" w:rsidRPr="0045322A" w:rsidRDefault="00E370D3">
            <w:pPr>
              <w:rPr>
                <w:rFonts w:ascii="Optima" w:hAnsi="Optima"/>
              </w:rPr>
            </w:pPr>
            <w:r w:rsidRPr="0045322A">
              <w:rPr>
                <w:rFonts w:ascii="Optima" w:hAnsi="Optima"/>
              </w:rPr>
              <w:t xml:space="preserve">Days for reteaching/differentiating either before or after testing. </w:t>
            </w:r>
          </w:p>
        </w:tc>
      </w:tr>
      <w:tr w:rsidR="00E370D3" w:rsidRPr="0045322A">
        <w:tc>
          <w:tcPr>
            <w:tcW w:w="4222" w:type="dxa"/>
            <w:shd w:val="pct35" w:color="auto" w:fill="auto"/>
            <w:vAlign w:val="center"/>
          </w:tcPr>
          <w:p w:rsidR="00E370D3" w:rsidRPr="0045322A" w:rsidRDefault="00E370D3">
            <w:pPr>
              <w:rPr>
                <w:rFonts w:ascii="Optima" w:hAnsi="Optima"/>
              </w:rPr>
            </w:pPr>
          </w:p>
        </w:tc>
        <w:tc>
          <w:tcPr>
            <w:tcW w:w="2400" w:type="dxa"/>
            <w:shd w:val="pct35" w:color="auto" w:fill="auto"/>
            <w:vAlign w:val="center"/>
          </w:tcPr>
          <w:p w:rsidR="00E370D3" w:rsidRPr="0045322A" w:rsidRDefault="00E370D3">
            <w:pPr>
              <w:rPr>
                <w:rFonts w:ascii="Optima" w:hAnsi="Optima"/>
              </w:rPr>
            </w:pPr>
          </w:p>
        </w:tc>
        <w:tc>
          <w:tcPr>
            <w:tcW w:w="1165" w:type="dxa"/>
            <w:shd w:val="pct35" w:color="auto" w:fill="auto"/>
            <w:vAlign w:val="center"/>
          </w:tcPr>
          <w:p w:rsidR="00E370D3" w:rsidRPr="0045322A" w:rsidRDefault="00E370D3" w:rsidP="00AE7F04">
            <w:pPr>
              <w:jc w:val="center"/>
              <w:rPr>
                <w:rFonts w:ascii="Optima" w:hAnsi="Optima"/>
              </w:rPr>
            </w:pPr>
          </w:p>
        </w:tc>
        <w:tc>
          <w:tcPr>
            <w:tcW w:w="5389" w:type="dxa"/>
            <w:shd w:val="pct35" w:color="auto" w:fill="auto"/>
            <w:vAlign w:val="center"/>
          </w:tcPr>
          <w:p w:rsidR="00E370D3" w:rsidRPr="0045322A" w:rsidRDefault="00E370D3">
            <w:pPr>
              <w:rPr>
                <w:rFonts w:ascii="Optima" w:hAnsi="Optima"/>
              </w:rPr>
            </w:pPr>
          </w:p>
        </w:tc>
      </w:tr>
      <w:tr w:rsidR="008841E5" w:rsidRPr="0045322A">
        <w:tc>
          <w:tcPr>
            <w:tcW w:w="4222" w:type="dxa"/>
            <w:vAlign w:val="center"/>
          </w:tcPr>
          <w:p w:rsidR="0024237B" w:rsidRPr="0045322A" w:rsidRDefault="008841E5">
            <w:pPr>
              <w:rPr>
                <w:rFonts w:ascii="Optima" w:hAnsi="Optima"/>
                <w:i/>
              </w:rPr>
            </w:pPr>
            <w:r w:rsidRPr="0045322A">
              <w:rPr>
                <w:rFonts w:ascii="Optima" w:hAnsi="Optima"/>
                <w:b/>
              </w:rPr>
              <w:t>Geometry:</w:t>
            </w:r>
            <w:r w:rsidRPr="0045322A">
              <w:rPr>
                <w:rFonts w:ascii="Optima" w:hAnsi="Optima"/>
              </w:rPr>
              <w:br/>
            </w:r>
            <w:r w:rsidRPr="0045322A">
              <w:rPr>
                <w:rFonts w:ascii="Optima" w:hAnsi="Optima"/>
                <w:b/>
              </w:rPr>
              <w:t>Classify two-dimensional figures into categories based on their properties.</w:t>
            </w:r>
            <w:r w:rsidR="00EB2692">
              <w:rPr>
                <w:rFonts w:ascii="Optima" w:hAnsi="Optima"/>
              </w:rPr>
              <w:br/>
              <w:t>5.G.3.</w:t>
            </w:r>
            <w:r w:rsidRPr="0045322A">
              <w:rPr>
                <w:rFonts w:ascii="Optima" w:hAnsi="Optima"/>
              </w:rPr>
              <w:t xml:space="preserve"> Understand that attributes belonging to a category of two-dimensional figures also belong to all subcategories of that category.  </w:t>
            </w:r>
            <w:r w:rsidRPr="0045322A">
              <w:rPr>
                <w:rFonts w:ascii="Optima" w:hAnsi="Optima"/>
                <w:i/>
              </w:rPr>
              <w:t xml:space="preserve">For example, all rectangles have four right angles and squares are rectangles, so all squares have four right angles. </w:t>
            </w:r>
          </w:p>
          <w:p w:rsidR="008841E5" w:rsidRPr="0045322A" w:rsidRDefault="0024237B">
            <w:pPr>
              <w:rPr>
                <w:rFonts w:ascii="Optima" w:hAnsi="Optima"/>
              </w:rPr>
            </w:pPr>
            <w:r w:rsidRPr="0045322A">
              <w:rPr>
                <w:rFonts w:ascii="Optima" w:hAnsi="Optima"/>
              </w:rPr>
              <w:t>5.G.4. Classify two-dimensional figures in a hierarchy based on properties.</w:t>
            </w:r>
          </w:p>
        </w:tc>
        <w:tc>
          <w:tcPr>
            <w:tcW w:w="2400" w:type="dxa"/>
            <w:vAlign w:val="center"/>
          </w:tcPr>
          <w:p w:rsidR="008841E5" w:rsidRPr="0045322A" w:rsidRDefault="0024237B">
            <w:pPr>
              <w:rPr>
                <w:rFonts w:ascii="Optima" w:hAnsi="Optima"/>
              </w:rPr>
            </w:pPr>
            <w:r w:rsidRPr="0045322A">
              <w:rPr>
                <w:rFonts w:ascii="Optima" w:hAnsi="Optima"/>
                <w:b/>
              </w:rPr>
              <w:t>Topic 8</w:t>
            </w:r>
            <w:r w:rsidR="008841E5" w:rsidRPr="0045322A">
              <w:rPr>
                <w:rFonts w:ascii="Optima" w:hAnsi="Optima"/>
              </w:rPr>
              <w:br/>
            </w:r>
            <w:r w:rsidR="008841E5" w:rsidRPr="0045322A">
              <w:rPr>
                <w:rFonts w:ascii="Optima" w:hAnsi="Optima"/>
              </w:rPr>
              <w:br/>
            </w:r>
            <w:r w:rsidR="008841E5" w:rsidRPr="0045322A">
              <w:rPr>
                <w:rFonts w:ascii="Optima" w:hAnsi="Optima"/>
              </w:rPr>
              <w:br/>
            </w:r>
            <w:r w:rsidRPr="0045322A">
              <w:rPr>
                <w:rFonts w:ascii="Optima" w:hAnsi="Optima"/>
              </w:rPr>
              <w:t>8-3 Polygons</w:t>
            </w:r>
            <w:r w:rsidRPr="0045322A">
              <w:rPr>
                <w:rFonts w:ascii="Optima" w:hAnsi="Optima"/>
              </w:rPr>
              <w:br/>
              <w:t>8-4 Triangles</w:t>
            </w:r>
            <w:r w:rsidRPr="0045322A">
              <w:rPr>
                <w:rFonts w:ascii="Optima" w:hAnsi="Optima"/>
              </w:rPr>
              <w:br/>
              <w:t>8-5 Quadrilaterals</w:t>
            </w:r>
            <w:r w:rsidR="008841E5" w:rsidRPr="0045322A">
              <w:rPr>
                <w:rFonts w:ascii="Optima" w:hAnsi="Optima"/>
              </w:rPr>
              <w:br/>
            </w:r>
            <w:r w:rsidR="008841E5" w:rsidRPr="0045322A">
              <w:rPr>
                <w:rFonts w:ascii="Optima" w:hAnsi="Optima"/>
              </w:rPr>
              <w:br/>
            </w:r>
            <w:r w:rsidR="008841E5" w:rsidRPr="0045322A">
              <w:rPr>
                <w:rFonts w:ascii="Optima" w:hAnsi="Optima"/>
              </w:rPr>
              <w:br/>
            </w:r>
            <w:r w:rsidR="008841E5" w:rsidRPr="0045322A">
              <w:rPr>
                <w:rFonts w:ascii="Optima" w:hAnsi="Optima"/>
              </w:rPr>
              <w:br/>
            </w:r>
          </w:p>
        </w:tc>
        <w:tc>
          <w:tcPr>
            <w:tcW w:w="1165" w:type="dxa"/>
            <w:vAlign w:val="center"/>
          </w:tcPr>
          <w:p w:rsidR="0024237B" w:rsidRPr="0045322A" w:rsidRDefault="0024237B" w:rsidP="008841E5">
            <w:pPr>
              <w:jc w:val="center"/>
              <w:rPr>
                <w:rFonts w:ascii="Optima" w:hAnsi="Optima"/>
              </w:rPr>
            </w:pPr>
          </w:p>
          <w:p w:rsidR="0024237B" w:rsidRPr="0045322A" w:rsidRDefault="0024237B" w:rsidP="008841E5">
            <w:pPr>
              <w:jc w:val="center"/>
              <w:rPr>
                <w:rFonts w:ascii="Optima" w:hAnsi="Optima"/>
              </w:rPr>
            </w:pPr>
          </w:p>
          <w:p w:rsidR="0024237B" w:rsidRPr="0045322A" w:rsidRDefault="0024237B" w:rsidP="008841E5">
            <w:pPr>
              <w:jc w:val="center"/>
              <w:rPr>
                <w:rFonts w:ascii="Optima" w:hAnsi="Optima"/>
              </w:rPr>
            </w:pPr>
          </w:p>
          <w:p w:rsidR="008841E5" w:rsidRPr="0045322A" w:rsidRDefault="0024237B" w:rsidP="008841E5">
            <w:pPr>
              <w:jc w:val="center"/>
              <w:rPr>
                <w:rFonts w:ascii="Optima" w:hAnsi="Optima"/>
              </w:rPr>
            </w:pPr>
            <w:r w:rsidRPr="0045322A">
              <w:rPr>
                <w:rFonts w:ascii="Optima" w:hAnsi="Optima"/>
              </w:rPr>
              <w:t>3</w:t>
            </w:r>
          </w:p>
        </w:tc>
        <w:tc>
          <w:tcPr>
            <w:tcW w:w="5389" w:type="dxa"/>
            <w:vAlign w:val="center"/>
          </w:tcPr>
          <w:p w:rsidR="008841E5" w:rsidRPr="0045322A" w:rsidRDefault="008841E5">
            <w:pPr>
              <w:rPr>
                <w:rFonts w:ascii="Optima" w:hAnsi="Optima"/>
              </w:rPr>
            </w:pPr>
          </w:p>
        </w:tc>
      </w:tr>
      <w:tr w:rsidR="008841E5" w:rsidRPr="0045322A">
        <w:tc>
          <w:tcPr>
            <w:tcW w:w="4222" w:type="dxa"/>
            <w:vAlign w:val="center"/>
          </w:tcPr>
          <w:p w:rsidR="008841E5" w:rsidRPr="0045322A" w:rsidRDefault="008841E5">
            <w:pPr>
              <w:rPr>
                <w:rFonts w:ascii="Optima" w:hAnsi="Optima"/>
              </w:rPr>
            </w:pPr>
            <w:r w:rsidRPr="0045322A">
              <w:rPr>
                <w:rFonts w:ascii="Optima" w:hAnsi="Optima"/>
              </w:rPr>
              <w:t xml:space="preserve">5.OA.2 </w:t>
            </w:r>
          </w:p>
        </w:tc>
        <w:tc>
          <w:tcPr>
            <w:tcW w:w="2400" w:type="dxa"/>
            <w:vAlign w:val="center"/>
          </w:tcPr>
          <w:p w:rsidR="0024237B" w:rsidRPr="0045322A" w:rsidRDefault="0024237B">
            <w:pPr>
              <w:rPr>
                <w:rFonts w:ascii="Optima" w:hAnsi="Optima"/>
                <w:b/>
              </w:rPr>
            </w:pPr>
            <w:r w:rsidRPr="0045322A">
              <w:rPr>
                <w:rFonts w:ascii="Optima" w:hAnsi="Optima"/>
                <w:b/>
              </w:rPr>
              <w:t>Topic 9</w:t>
            </w:r>
          </w:p>
          <w:p w:rsidR="008841E5" w:rsidRPr="0045322A" w:rsidRDefault="008841E5">
            <w:pPr>
              <w:rPr>
                <w:rFonts w:ascii="Optima" w:hAnsi="Optima"/>
              </w:rPr>
            </w:pPr>
            <w:r w:rsidRPr="0045322A">
              <w:rPr>
                <w:rFonts w:ascii="Optima" w:hAnsi="Optima"/>
              </w:rPr>
              <w:t xml:space="preserve">9-1 Properties and Equations </w:t>
            </w:r>
          </w:p>
        </w:tc>
        <w:tc>
          <w:tcPr>
            <w:tcW w:w="1165" w:type="dxa"/>
            <w:vAlign w:val="center"/>
          </w:tcPr>
          <w:p w:rsidR="008841E5" w:rsidRPr="0045322A" w:rsidRDefault="008841E5" w:rsidP="008841E5">
            <w:pPr>
              <w:jc w:val="center"/>
              <w:rPr>
                <w:rFonts w:ascii="Optima" w:hAnsi="Optima"/>
              </w:rPr>
            </w:pPr>
            <w:r w:rsidRPr="0045322A">
              <w:rPr>
                <w:rFonts w:ascii="Optima" w:hAnsi="Optima"/>
              </w:rPr>
              <w:t>1</w:t>
            </w:r>
          </w:p>
        </w:tc>
        <w:tc>
          <w:tcPr>
            <w:tcW w:w="5389" w:type="dxa"/>
            <w:vAlign w:val="center"/>
          </w:tcPr>
          <w:p w:rsidR="008841E5" w:rsidRPr="0045322A" w:rsidRDefault="008841E5">
            <w:pPr>
              <w:rPr>
                <w:rFonts w:ascii="Optima" w:hAnsi="Optima"/>
              </w:rPr>
            </w:pPr>
          </w:p>
        </w:tc>
      </w:tr>
      <w:tr w:rsidR="00E370D3" w:rsidRPr="0045322A">
        <w:tc>
          <w:tcPr>
            <w:tcW w:w="4222" w:type="dxa"/>
            <w:vAlign w:val="center"/>
          </w:tcPr>
          <w:p w:rsidR="00E370D3" w:rsidRPr="0045322A" w:rsidRDefault="00E370D3">
            <w:pPr>
              <w:rPr>
                <w:rFonts w:ascii="Optima" w:hAnsi="Optima"/>
              </w:rPr>
            </w:pPr>
            <w:r w:rsidRPr="0045322A">
              <w:rPr>
                <w:rFonts w:ascii="Optima" w:hAnsi="Optima"/>
              </w:rPr>
              <w:t xml:space="preserve">Differentiation Days </w:t>
            </w:r>
          </w:p>
        </w:tc>
        <w:tc>
          <w:tcPr>
            <w:tcW w:w="2400" w:type="dxa"/>
            <w:vAlign w:val="center"/>
          </w:tcPr>
          <w:p w:rsidR="00E370D3" w:rsidRPr="0045322A" w:rsidRDefault="00E370D3">
            <w:pPr>
              <w:rPr>
                <w:rFonts w:ascii="Optima" w:hAnsi="Optima"/>
              </w:rPr>
            </w:pPr>
            <w:r w:rsidRPr="0045322A">
              <w:rPr>
                <w:rFonts w:ascii="Optima" w:hAnsi="Optima"/>
              </w:rPr>
              <w:t xml:space="preserve">Reteach or extend as needed </w:t>
            </w:r>
          </w:p>
        </w:tc>
        <w:tc>
          <w:tcPr>
            <w:tcW w:w="1165" w:type="dxa"/>
            <w:vAlign w:val="center"/>
          </w:tcPr>
          <w:p w:rsidR="00E370D3" w:rsidRPr="0045322A" w:rsidRDefault="0024237B" w:rsidP="008841E5">
            <w:pPr>
              <w:jc w:val="center"/>
              <w:rPr>
                <w:rFonts w:ascii="Optima" w:hAnsi="Optima"/>
              </w:rPr>
            </w:pPr>
            <w:r w:rsidRPr="0045322A">
              <w:rPr>
                <w:rFonts w:ascii="Optima" w:hAnsi="Optima"/>
              </w:rPr>
              <w:t>2</w:t>
            </w:r>
          </w:p>
        </w:tc>
        <w:tc>
          <w:tcPr>
            <w:tcW w:w="5389" w:type="dxa"/>
            <w:vAlign w:val="center"/>
          </w:tcPr>
          <w:p w:rsidR="00E370D3" w:rsidRPr="0045322A" w:rsidRDefault="00E370D3">
            <w:pPr>
              <w:rPr>
                <w:rFonts w:ascii="Optima" w:hAnsi="Optima"/>
              </w:rPr>
            </w:pPr>
            <w:r w:rsidRPr="0045322A">
              <w:rPr>
                <w:rFonts w:ascii="Optima" w:hAnsi="Optima"/>
              </w:rPr>
              <w:t xml:space="preserve">Days for reteaching/differentiating either before or after testing. </w:t>
            </w:r>
          </w:p>
        </w:tc>
      </w:tr>
      <w:tr w:rsidR="00391322" w:rsidRPr="0045322A">
        <w:tc>
          <w:tcPr>
            <w:tcW w:w="4222" w:type="dxa"/>
            <w:vAlign w:val="center"/>
          </w:tcPr>
          <w:p w:rsidR="00391322" w:rsidRPr="00977D8F" w:rsidRDefault="00391322" w:rsidP="00391322">
            <w:pPr>
              <w:rPr>
                <w:rFonts w:ascii="Optima" w:hAnsi="Optima"/>
              </w:rPr>
            </w:pPr>
            <w:r w:rsidRPr="00977D8F">
              <w:rPr>
                <w:rFonts w:ascii="Optima" w:hAnsi="Optima"/>
              </w:rPr>
              <w:t>M-CBM TESTING WINDOW</w:t>
            </w:r>
          </w:p>
          <w:p w:rsidR="00391322" w:rsidRPr="00977D8F" w:rsidRDefault="00391322" w:rsidP="00391322">
            <w:pPr>
              <w:rPr>
                <w:rFonts w:ascii="Optima" w:hAnsi="Optima"/>
              </w:rPr>
            </w:pPr>
            <w:r w:rsidRPr="00977D8F">
              <w:rPr>
                <w:rFonts w:ascii="Optima" w:hAnsi="Optima"/>
              </w:rPr>
              <w:t>(M-COMP &amp; M-CAP)</w:t>
            </w:r>
          </w:p>
        </w:tc>
        <w:tc>
          <w:tcPr>
            <w:tcW w:w="2400" w:type="dxa"/>
            <w:vAlign w:val="center"/>
          </w:tcPr>
          <w:p w:rsidR="00391322" w:rsidRPr="00977D8F" w:rsidRDefault="00391322">
            <w:pPr>
              <w:rPr>
                <w:rFonts w:ascii="Optima" w:hAnsi="Optima"/>
              </w:rPr>
            </w:pPr>
          </w:p>
        </w:tc>
        <w:tc>
          <w:tcPr>
            <w:tcW w:w="1165" w:type="dxa"/>
            <w:vAlign w:val="center"/>
          </w:tcPr>
          <w:p w:rsidR="00391322" w:rsidRPr="00977D8F" w:rsidRDefault="00391322" w:rsidP="008841E5">
            <w:pPr>
              <w:jc w:val="center"/>
              <w:rPr>
                <w:rFonts w:ascii="Optima" w:hAnsi="Optima"/>
              </w:rPr>
            </w:pPr>
          </w:p>
        </w:tc>
        <w:tc>
          <w:tcPr>
            <w:tcW w:w="5389" w:type="dxa"/>
            <w:vAlign w:val="center"/>
          </w:tcPr>
          <w:p w:rsidR="00391322" w:rsidRPr="00977D8F" w:rsidRDefault="00391322">
            <w:pPr>
              <w:rPr>
                <w:rFonts w:ascii="Optima" w:hAnsi="Optima"/>
              </w:rPr>
            </w:pPr>
            <w:r w:rsidRPr="00977D8F">
              <w:rPr>
                <w:rFonts w:ascii="Optima" w:hAnsi="Optima"/>
              </w:rPr>
              <w:t xml:space="preserve">January </w:t>
            </w:r>
            <w:r w:rsidR="000A3B64" w:rsidRPr="00977D8F">
              <w:rPr>
                <w:rFonts w:ascii="Optima" w:hAnsi="Optima"/>
              </w:rPr>
              <w:t>10</w:t>
            </w:r>
            <w:r w:rsidR="000A3B64" w:rsidRPr="00977D8F">
              <w:rPr>
                <w:rFonts w:ascii="Optima" w:hAnsi="Optima"/>
                <w:vertAlign w:val="superscript"/>
              </w:rPr>
              <w:t>th</w:t>
            </w:r>
            <w:r w:rsidRPr="00977D8F">
              <w:rPr>
                <w:rFonts w:ascii="Optima" w:hAnsi="Optima"/>
              </w:rPr>
              <w:t xml:space="preserve"> – January </w:t>
            </w:r>
            <w:r w:rsidR="000A3B64" w:rsidRPr="00977D8F">
              <w:rPr>
                <w:rFonts w:ascii="Optima" w:hAnsi="Optima"/>
              </w:rPr>
              <w:t>28</w:t>
            </w:r>
            <w:r w:rsidR="000A3B64" w:rsidRPr="00977D8F">
              <w:rPr>
                <w:rFonts w:ascii="Optima" w:hAnsi="Optima"/>
                <w:vertAlign w:val="superscript"/>
              </w:rPr>
              <w:t>th</w:t>
            </w:r>
            <w:r w:rsidR="000A3B64" w:rsidRPr="00977D8F">
              <w:rPr>
                <w:rFonts w:ascii="Optima" w:hAnsi="Optima"/>
              </w:rPr>
              <w:t xml:space="preserve"> </w:t>
            </w:r>
          </w:p>
        </w:tc>
      </w:tr>
      <w:tr w:rsidR="00E370D3" w:rsidRPr="0045322A">
        <w:tc>
          <w:tcPr>
            <w:tcW w:w="4222" w:type="dxa"/>
          </w:tcPr>
          <w:p w:rsidR="00E370D3" w:rsidRPr="00977D8F" w:rsidRDefault="00E370D3" w:rsidP="004938B2">
            <w:pPr>
              <w:rPr>
                <w:rFonts w:ascii="Optima" w:hAnsi="Optima"/>
                <w:szCs w:val="20"/>
              </w:rPr>
            </w:pPr>
            <w:r w:rsidRPr="00977D8F">
              <w:rPr>
                <w:rFonts w:ascii="Optima" w:hAnsi="Optima"/>
                <w:szCs w:val="20"/>
              </w:rPr>
              <w:t>CFA TESTING WINDOW</w:t>
            </w:r>
          </w:p>
        </w:tc>
        <w:tc>
          <w:tcPr>
            <w:tcW w:w="2400" w:type="dxa"/>
          </w:tcPr>
          <w:p w:rsidR="00E370D3" w:rsidRPr="00977D8F" w:rsidRDefault="00E370D3" w:rsidP="004938B2">
            <w:pPr>
              <w:rPr>
                <w:rFonts w:ascii="Optima" w:hAnsi="Optima"/>
                <w:szCs w:val="20"/>
              </w:rPr>
            </w:pPr>
          </w:p>
        </w:tc>
        <w:tc>
          <w:tcPr>
            <w:tcW w:w="1165" w:type="dxa"/>
          </w:tcPr>
          <w:p w:rsidR="00E370D3" w:rsidRPr="00977D8F" w:rsidRDefault="00E370D3" w:rsidP="00960A10">
            <w:pPr>
              <w:jc w:val="center"/>
              <w:rPr>
                <w:rFonts w:ascii="Optima" w:hAnsi="Optima"/>
              </w:rPr>
            </w:pPr>
          </w:p>
        </w:tc>
        <w:tc>
          <w:tcPr>
            <w:tcW w:w="5389" w:type="dxa"/>
          </w:tcPr>
          <w:p w:rsidR="00E370D3" w:rsidRPr="00977D8F" w:rsidRDefault="00E370D3" w:rsidP="004938B2">
            <w:pPr>
              <w:rPr>
                <w:rFonts w:ascii="Optima" w:hAnsi="Optima"/>
                <w:szCs w:val="20"/>
              </w:rPr>
            </w:pPr>
            <w:r w:rsidRPr="00977D8F">
              <w:rPr>
                <w:rFonts w:ascii="Optima" w:hAnsi="Optima"/>
                <w:szCs w:val="20"/>
              </w:rPr>
              <w:t>January 24</w:t>
            </w:r>
            <w:r w:rsidRPr="00977D8F">
              <w:rPr>
                <w:rFonts w:ascii="Optima" w:hAnsi="Optima"/>
                <w:szCs w:val="20"/>
                <w:vertAlign w:val="superscript"/>
              </w:rPr>
              <w:t>th</w:t>
            </w:r>
            <w:r w:rsidRPr="00977D8F">
              <w:rPr>
                <w:rFonts w:ascii="Optima" w:hAnsi="Optima"/>
                <w:szCs w:val="20"/>
              </w:rPr>
              <w:t xml:space="preserve"> – February 4</w:t>
            </w:r>
            <w:r w:rsidRPr="00977D8F">
              <w:rPr>
                <w:rFonts w:ascii="Optima" w:hAnsi="Optima"/>
                <w:szCs w:val="20"/>
                <w:vertAlign w:val="superscript"/>
              </w:rPr>
              <w:t>th</w:t>
            </w:r>
            <w:r w:rsidRPr="00977D8F">
              <w:rPr>
                <w:rFonts w:ascii="Optima" w:hAnsi="Optima"/>
                <w:szCs w:val="20"/>
              </w:rPr>
              <w:t xml:space="preserve"> </w:t>
            </w:r>
          </w:p>
        </w:tc>
      </w:tr>
      <w:tr w:rsidR="00E370D3" w:rsidRPr="0045322A">
        <w:tc>
          <w:tcPr>
            <w:tcW w:w="4222" w:type="dxa"/>
          </w:tcPr>
          <w:p w:rsidR="00E370D3" w:rsidRPr="00977D8F" w:rsidRDefault="00E370D3" w:rsidP="004938B2">
            <w:pPr>
              <w:rPr>
                <w:rFonts w:ascii="Optima" w:hAnsi="Optima"/>
                <w:szCs w:val="20"/>
              </w:rPr>
            </w:pPr>
            <w:r w:rsidRPr="00977D8F">
              <w:rPr>
                <w:rFonts w:ascii="Optima" w:hAnsi="Optima"/>
                <w:szCs w:val="20"/>
              </w:rPr>
              <w:t>DATA ENTRY DUE DATE</w:t>
            </w:r>
          </w:p>
        </w:tc>
        <w:tc>
          <w:tcPr>
            <w:tcW w:w="2400" w:type="dxa"/>
          </w:tcPr>
          <w:p w:rsidR="00E370D3" w:rsidRPr="00977D8F" w:rsidRDefault="00E370D3" w:rsidP="004938B2">
            <w:pPr>
              <w:rPr>
                <w:rFonts w:ascii="Optima" w:hAnsi="Optima"/>
                <w:szCs w:val="20"/>
              </w:rPr>
            </w:pPr>
          </w:p>
        </w:tc>
        <w:tc>
          <w:tcPr>
            <w:tcW w:w="1165" w:type="dxa"/>
          </w:tcPr>
          <w:p w:rsidR="00E370D3" w:rsidRPr="00977D8F" w:rsidRDefault="00E370D3" w:rsidP="00960A10">
            <w:pPr>
              <w:jc w:val="center"/>
              <w:rPr>
                <w:rFonts w:ascii="Optima" w:hAnsi="Optima"/>
              </w:rPr>
            </w:pPr>
          </w:p>
        </w:tc>
        <w:tc>
          <w:tcPr>
            <w:tcW w:w="5389" w:type="dxa"/>
          </w:tcPr>
          <w:p w:rsidR="00E370D3" w:rsidRPr="00977D8F" w:rsidRDefault="00E370D3" w:rsidP="004938B2">
            <w:pPr>
              <w:rPr>
                <w:rFonts w:ascii="Optima" w:hAnsi="Optima"/>
                <w:szCs w:val="20"/>
              </w:rPr>
            </w:pPr>
            <w:r w:rsidRPr="00977D8F">
              <w:rPr>
                <w:rFonts w:ascii="Optima" w:hAnsi="Optima"/>
                <w:szCs w:val="20"/>
              </w:rPr>
              <w:t>February 4</w:t>
            </w:r>
            <w:r w:rsidRPr="00977D8F">
              <w:rPr>
                <w:rFonts w:ascii="Optima" w:hAnsi="Optima"/>
                <w:szCs w:val="20"/>
                <w:vertAlign w:val="superscript"/>
              </w:rPr>
              <w:t>th</w:t>
            </w:r>
          </w:p>
        </w:tc>
      </w:tr>
    </w:tbl>
    <w:p w:rsidR="00FB7CF2" w:rsidRPr="0045322A" w:rsidRDefault="00FB7CF2" w:rsidP="00FB7CF2">
      <w:pPr>
        <w:rPr>
          <w:rFonts w:ascii="Optima" w:hAnsi="Optima"/>
        </w:rPr>
      </w:pPr>
    </w:p>
    <w:p w:rsidR="00FB7CF2" w:rsidRPr="0045322A" w:rsidRDefault="00FB7CF2" w:rsidP="00FB7CF2">
      <w:pPr>
        <w:rPr>
          <w:rFonts w:ascii="Optima" w:hAnsi="Optima"/>
        </w:rPr>
      </w:pPr>
    </w:p>
    <w:p w:rsidR="00AE7F04" w:rsidRPr="0045322A" w:rsidRDefault="00AE7F04" w:rsidP="00335AC0">
      <w:pPr>
        <w:rPr>
          <w:rFonts w:ascii="Optima" w:hAnsi="Optima"/>
          <w:b/>
          <w:sz w:val="28"/>
        </w:rPr>
      </w:pPr>
    </w:p>
    <w:p w:rsidR="00AE7F04" w:rsidRPr="0045322A" w:rsidRDefault="00AE7F04" w:rsidP="00335AC0">
      <w:pPr>
        <w:rPr>
          <w:rFonts w:ascii="Optima" w:hAnsi="Optima"/>
          <w:b/>
          <w:sz w:val="28"/>
        </w:rPr>
      </w:pPr>
    </w:p>
    <w:p w:rsidR="00AE7F04" w:rsidRPr="0045322A" w:rsidRDefault="00AE7F04" w:rsidP="00335AC0">
      <w:pPr>
        <w:rPr>
          <w:rFonts w:ascii="Optima" w:hAnsi="Optima"/>
          <w:b/>
          <w:sz w:val="28"/>
        </w:rPr>
      </w:pPr>
    </w:p>
    <w:p w:rsidR="00AE7F04" w:rsidRPr="0045322A" w:rsidRDefault="00AE7F04" w:rsidP="00335AC0">
      <w:pPr>
        <w:rPr>
          <w:rFonts w:ascii="Optima" w:hAnsi="Optima"/>
          <w:b/>
          <w:sz w:val="28"/>
        </w:rPr>
      </w:pPr>
    </w:p>
    <w:p w:rsidR="00AE7F04" w:rsidRPr="0045322A" w:rsidRDefault="00AE7F04" w:rsidP="00335AC0">
      <w:pPr>
        <w:rPr>
          <w:rFonts w:ascii="Optima" w:hAnsi="Optima"/>
          <w:b/>
          <w:sz w:val="28"/>
        </w:rPr>
      </w:pPr>
    </w:p>
    <w:p w:rsidR="00CC78A2" w:rsidRPr="0045322A" w:rsidRDefault="00CC78A2" w:rsidP="00CC78A2">
      <w:pPr>
        <w:rPr>
          <w:rFonts w:ascii="Optima" w:hAnsi="Optima"/>
          <w:b/>
          <w:sz w:val="28"/>
        </w:rPr>
      </w:pPr>
    </w:p>
    <w:p w:rsidR="0024237B" w:rsidRPr="0045322A" w:rsidRDefault="00FB7CF2" w:rsidP="00CC78A2">
      <w:pPr>
        <w:jc w:val="center"/>
        <w:rPr>
          <w:rFonts w:ascii="Optima" w:hAnsi="Optima"/>
          <w:b/>
          <w:sz w:val="28"/>
        </w:rPr>
      </w:pPr>
      <w:r w:rsidRPr="0045322A">
        <w:rPr>
          <w:rFonts w:ascii="Optima" w:hAnsi="Optima"/>
          <w:b/>
          <w:sz w:val="28"/>
        </w:rPr>
        <w:t>FEBRUARY (18 days)</w:t>
      </w:r>
    </w:p>
    <w:p w:rsidR="00FB7CF2" w:rsidRPr="0045322A" w:rsidRDefault="0024237B" w:rsidP="00FB7CF2">
      <w:pPr>
        <w:jc w:val="center"/>
        <w:rPr>
          <w:rFonts w:ascii="Optima" w:hAnsi="Optima"/>
          <w:b/>
          <w:sz w:val="28"/>
        </w:rPr>
      </w:pPr>
      <w:r w:rsidRPr="0045322A">
        <w:rPr>
          <w:rFonts w:ascii="Optima" w:hAnsi="Optima"/>
          <w:b/>
          <w:sz w:val="28"/>
        </w:rPr>
        <w:t>TOPIC 9 – FRACTIONS AND DECIMALS</w:t>
      </w:r>
    </w:p>
    <w:p w:rsidR="00D253B1" w:rsidRPr="0045322A" w:rsidRDefault="00335AC0" w:rsidP="00FB7CF2">
      <w:pPr>
        <w:jc w:val="center"/>
        <w:rPr>
          <w:rFonts w:ascii="Optima" w:hAnsi="Optima"/>
          <w:b/>
          <w:sz w:val="28"/>
        </w:rPr>
      </w:pPr>
      <w:r w:rsidRPr="0045322A">
        <w:rPr>
          <w:rFonts w:ascii="Optima" w:hAnsi="Optima"/>
          <w:b/>
          <w:sz w:val="28"/>
        </w:rPr>
        <w:t>TOPIC 10</w:t>
      </w:r>
      <w:r w:rsidR="00FB7CF2" w:rsidRPr="0045322A">
        <w:rPr>
          <w:rFonts w:ascii="Optima" w:hAnsi="Optima"/>
          <w:b/>
          <w:sz w:val="28"/>
        </w:rPr>
        <w:t xml:space="preserve"> – </w:t>
      </w:r>
      <w:r w:rsidR="00AE7F04" w:rsidRPr="0045322A">
        <w:rPr>
          <w:rFonts w:ascii="Optima" w:hAnsi="Optima"/>
          <w:b/>
          <w:sz w:val="28"/>
        </w:rPr>
        <w:t>UNDERSTANDING FRACTIONS</w:t>
      </w:r>
    </w:p>
    <w:p w:rsidR="00FB7CF2" w:rsidRPr="0045322A" w:rsidRDefault="0024237B" w:rsidP="00FB7CF2">
      <w:pPr>
        <w:rPr>
          <w:rFonts w:ascii="Optima" w:hAnsi="Optima"/>
        </w:rPr>
      </w:pPr>
      <w:r w:rsidRPr="0045322A">
        <w:rPr>
          <w:rFonts w:ascii="Optima" w:hAnsi="Optima"/>
        </w:rPr>
        <w:t>Topic 9 (</w:t>
      </w:r>
      <w:r w:rsidR="00391322" w:rsidRPr="0045322A">
        <w:rPr>
          <w:rFonts w:ascii="Optima" w:hAnsi="Optima"/>
        </w:rPr>
        <w:t>7</w:t>
      </w:r>
      <w:r w:rsidRPr="0045322A">
        <w:rPr>
          <w:rFonts w:ascii="Optima" w:hAnsi="Optima"/>
        </w:rPr>
        <w:t xml:space="preserve"> days), </w:t>
      </w:r>
      <w:r w:rsidR="00AD41E3" w:rsidRPr="0045322A">
        <w:rPr>
          <w:rFonts w:ascii="Optima" w:hAnsi="Optima"/>
        </w:rPr>
        <w:t xml:space="preserve">Topic 10 (9 </w:t>
      </w:r>
      <w:r w:rsidR="00FB7CF2" w:rsidRPr="0045322A">
        <w:rPr>
          <w:rFonts w:ascii="Optima" w:hAnsi="Optima"/>
        </w:rPr>
        <w:t>days), Common Formative Ass</w:t>
      </w:r>
      <w:r w:rsidR="00AD41E3" w:rsidRPr="0045322A">
        <w:rPr>
          <w:rFonts w:ascii="Optima" w:hAnsi="Optima"/>
        </w:rPr>
        <w:t>essment/CFA &amp; Differentiation (2</w:t>
      </w:r>
      <w:r w:rsidR="00FB7CF2" w:rsidRPr="0045322A">
        <w:rPr>
          <w:rFonts w:ascii="Optima" w:hAnsi="Optima"/>
        </w:rPr>
        <w:t xml:space="preserve"> days)</w:t>
      </w:r>
    </w:p>
    <w:tbl>
      <w:tblPr>
        <w:tblStyle w:val="TableGrid"/>
        <w:tblW w:w="13844" w:type="dxa"/>
        <w:tblLayout w:type="fixed"/>
        <w:tblLook w:val="00BF"/>
      </w:tblPr>
      <w:tblGrid>
        <w:gridCol w:w="3479"/>
        <w:gridCol w:w="2886"/>
        <w:gridCol w:w="1303"/>
        <w:gridCol w:w="6176"/>
      </w:tblGrid>
      <w:tr w:rsidR="00FB7CF2" w:rsidRPr="0045322A">
        <w:tc>
          <w:tcPr>
            <w:tcW w:w="3479" w:type="dxa"/>
            <w:shd w:val="pct15" w:color="auto" w:fill="auto"/>
          </w:tcPr>
          <w:p w:rsidR="00FB7CF2" w:rsidRPr="0045322A" w:rsidRDefault="00FB7CF2" w:rsidP="004938B2">
            <w:pPr>
              <w:jc w:val="center"/>
              <w:rPr>
                <w:rFonts w:ascii="Optima" w:hAnsi="Optima"/>
              </w:rPr>
            </w:pPr>
            <w:r w:rsidRPr="0045322A">
              <w:rPr>
                <w:rFonts w:ascii="Optima" w:hAnsi="Optima"/>
              </w:rPr>
              <w:t>COMMON CORE STANDARD</w:t>
            </w:r>
          </w:p>
        </w:tc>
        <w:tc>
          <w:tcPr>
            <w:tcW w:w="2886" w:type="dxa"/>
            <w:shd w:val="pct15" w:color="auto" w:fill="auto"/>
          </w:tcPr>
          <w:p w:rsidR="00FB7CF2" w:rsidRPr="0045322A" w:rsidRDefault="00FB7CF2" w:rsidP="004938B2">
            <w:pPr>
              <w:jc w:val="center"/>
              <w:rPr>
                <w:rFonts w:ascii="Optima" w:hAnsi="Optima"/>
              </w:rPr>
            </w:pPr>
            <w:r w:rsidRPr="0045322A">
              <w:rPr>
                <w:rFonts w:ascii="Optima" w:hAnsi="Optima"/>
              </w:rPr>
              <w:t>ENVISION LESSON</w:t>
            </w:r>
          </w:p>
        </w:tc>
        <w:tc>
          <w:tcPr>
            <w:tcW w:w="1303" w:type="dxa"/>
            <w:shd w:val="pct15" w:color="auto" w:fill="auto"/>
          </w:tcPr>
          <w:p w:rsidR="00FB7CF2" w:rsidRPr="0045322A" w:rsidRDefault="00FB7CF2" w:rsidP="004938B2">
            <w:pPr>
              <w:jc w:val="center"/>
              <w:rPr>
                <w:rFonts w:ascii="Optima" w:hAnsi="Optima"/>
              </w:rPr>
            </w:pPr>
            <w:r w:rsidRPr="0045322A">
              <w:rPr>
                <w:rFonts w:ascii="Optima" w:hAnsi="Optima"/>
              </w:rPr>
              <w:t>SUGG.</w:t>
            </w:r>
          </w:p>
          <w:p w:rsidR="00FB7CF2" w:rsidRPr="0045322A" w:rsidRDefault="00FB7CF2" w:rsidP="004938B2">
            <w:pPr>
              <w:jc w:val="center"/>
              <w:rPr>
                <w:rFonts w:ascii="Optima" w:hAnsi="Optima"/>
              </w:rPr>
            </w:pPr>
            <w:r w:rsidRPr="0045322A">
              <w:rPr>
                <w:rFonts w:ascii="Optima" w:hAnsi="Optima"/>
              </w:rPr>
              <w:t>NUMBER OF DAYS</w:t>
            </w:r>
          </w:p>
        </w:tc>
        <w:tc>
          <w:tcPr>
            <w:tcW w:w="6176" w:type="dxa"/>
            <w:shd w:val="pct15" w:color="auto" w:fill="auto"/>
          </w:tcPr>
          <w:p w:rsidR="00FB7CF2" w:rsidRPr="0045322A" w:rsidRDefault="00FB7CF2" w:rsidP="004938B2">
            <w:pPr>
              <w:jc w:val="center"/>
              <w:rPr>
                <w:rFonts w:ascii="Optima" w:hAnsi="Optima"/>
              </w:rPr>
            </w:pPr>
            <w:r w:rsidRPr="0045322A">
              <w:rPr>
                <w:rFonts w:ascii="Optima" w:hAnsi="Optima"/>
              </w:rPr>
              <w:t>NOTES</w:t>
            </w:r>
          </w:p>
        </w:tc>
      </w:tr>
      <w:tr w:rsidR="0024237B" w:rsidRPr="0045322A">
        <w:tc>
          <w:tcPr>
            <w:tcW w:w="3479" w:type="dxa"/>
            <w:vAlign w:val="center"/>
          </w:tcPr>
          <w:p w:rsidR="0024237B" w:rsidRPr="0045322A" w:rsidRDefault="0024237B" w:rsidP="0024237B">
            <w:pPr>
              <w:rPr>
                <w:rFonts w:ascii="Optima" w:hAnsi="Optima"/>
              </w:rPr>
            </w:pPr>
            <w:r w:rsidRPr="0045322A">
              <w:rPr>
                <w:rFonts w:ascii="Optima" w:hAnsi="Optima"/>
                <w:b/>
              </w:rPr>
              <w:t>Number and Operations-Fractions</w:t>
            </w:r>
            <w:r w:rsidRPr="0045322A">
              <w:rPr>
                <w:rFonts w:ascii="Optima" w:hAnsi="Optima"/>
                <w:b/>
              </w:rPr>
              <w:br/>
              <w:t>Apply and extend previous understandings of multiplication and division to multiply and divide fractions.</w:t>
            </w:r>
            <w:r w:rsidRPr="0045322A">
              <w:rPr>
                <w:rFonts w:ascii="Optima" w:hAnsi="Optima"/>
                <w:b/>
              </w:rPr>
              <w:br/>
            </w:r>
            <w:r w:rsidRPr="0045322A">
              <w:rPr>
                <w:rFonts w:ascii="Optima" w:hAnsi="Optima"/>
              </w:rPr>
              <w:t xml:space="preserve">5.NF.3 Interpret a fraction as division of the numerator by the denominator (a/b = a ÷ b). Solve word problems involving division of whole numbers leading to answers in the form of fractions or mixed numbers, e.g., by using visual fraction models or equations to represent the problem. For example, interpret 3/4 as the result of dividing 3 by 4, noting that 3/4 multiplied by 4 equals 3, and that when 3 wholes are shared equally among 4 people each person has a share of size 3/4. If 9 people want to share a 50-pound sack of rice equally by weight, how many pounds of rice should each person get? Between what two whole numbers does your answer lie? </w:t>
            </w:r>
          </w:p>
        </w:tc>
        <w:tc>
          <w:tcPr>
            <w:tcW w:w="2886" w:type="dxa"/>
            <w:vAlign w:val="center"/>
          </w:tcPr>
          <w:p w:rsidR="00141FB6" w:rsidRPr="0045322A" w:rsidRDefault="00141FB6">
            <w:pPr>
              <w:rPr>
                <w:rFonts w:ascii="Optima" w:hAnsi="Optima"/>
                <w:b/>
              </w:rPr>
            </w:pPr>
            <w:r w:rsidRPr="0045322A">
              <w:rPr>
                <w:rFonts w:ascii="Optima" w:hAnsi="Optima"/>
                <w:b/>
              </w:rPr>
              <w:t>Topic 9</w:t>
            </w:r>
          </w:p>
          <w:p w:rsidR="00BA503F" w:rsidRPr="0045322A" w:rsidRDefault="0024237B">
            <w:pPr>
              <w:rPr>
                <w:rFonts w:ascii="Optima" w:hAnsi="Optima"/>
              </w:rPr>
            </w:pPr>
            <w:r w:rsidRPr="0045322A">
              <w:rPr>
                <w:rFonts w:ascii="Optima" w:hAnsi="Optima"/>
              </w:rPr>
              <w:t>9.2 Fractions and Division</w:t>
            </w:r>
            <w:r w:rsidRPr="0045322A">
              <w:rPr>
                <w:rFonts w:ascii="Optima" w:hAnsi="Optima"/>
              </w:rPr>
              <w:br/>
              <w:t xml:space="preserve">9.3 Mixed Numbers and Improper Fractions </w:t>
            </w:r>
          </w:p>
          <w:p w:rsidR="00BA503F" w:rsidRPr="0045322A" w:rsidRDefault="00BA503F">
            <w:pPr>
              <w:rPr>
                <w:rFonts w:ascii="Optima" w:hAnsi="Optima"/>
              </w:rPr>
            </w:pPr>
          </w:p>
          <w:p w:rsidR="0024237B" w:rsidRPr="0045322A" w:rsidRDefault="00BA503F">
            <w:pPr>
              <w:rPr>
                <w:rFonts w:ascii="Optima" w:hAnsi="Optima"/>
              </w:rPr>
            </w:pPr>
            <w:r w:rsidRPr="0045322A">
              <w:rPr>
                <w:rFonts w:ascii="Optima" w:hAnsi="Optima"/>
                <w:b/>
              </w:rPr>
              <w:t>*Grade 6</w:t>
            </w:r>
            <w:r w:rsidRPr="0045322A">
              <w:rPr>
                <w:rFonts w:ascii="Optima" w:hAnsi="Optima"/>
              </w:rPr>
              <w:t xml:space="preserve"> 6.1 Fractions and Division</w:t>
            </w:r>
          </w:p>
        </w:tc>
        <w:tc>
          <w:tcPr>
            <w:tcW w:w="1303" w:type="dxa"/>
            <w:vAlign w:val="center"/>
          </w:tcPr>
          <w:p w:rsidR="0024237B" w:rsidRPr="0045322A" w:rsidRDefault="00391322">
            <w:pPr>
              <w:rPr>
                <w:rFonts w:ascii="Optima" w:hAnsi="Optima"/>
              </w:rPr>
            </w:pPr>
            <w:r w:rsidRPr="0045322A">
              <w:rPr>
                <w:rFonts w:ascii="Optima" w:hAnsi="Optima"/>
              </w:rPr>
              <w:t>      3</w:t>
            </w:r>
          </w:p>
        </w:tc>
        <w:tc>
          <w:tcPr>
            <w:tcW w:w="6176" w:type="dxa"/>
            <w:vAlign w:val="center"/>
          </w:tcPr>
          <w:p w:rsidR="00BA503F" w:rsidRPr="0045322A" w:rsidRDefault="00BA503F" w:rsidP="00BA503F">
            <w:pPr>
              <w:rPr>
                <w:rFonts w:ascii="Optima" w:hAnsi="Optima"/>
              </w:rPr>
            </w:pPr>
            <w:r w:rsidRPr="0045322A">
              <w:rPr>
                <w:rFonts w:ascii="Optima" w:hAnsi="Optima"/>
              </w:rPr>
              <w:t>* 6</w:t>
            </w:r>
            <w:r w:rsidRPr="0045322A">
              <w:rPr>
                <w:rFonts w:ascii="Optima" w:hAnsi="Optima"/>
                <w:vertAlign w:val="superscript"/>
              </w:rPr>
              <w:t>th</w:t>
            </w:r>
            <w:r w:rsidRPr="0045322A">
              <w:rPr>
                <w:rFonts w:ascii="Optima" w:hAnsi="Optima"/>
              </w:rPr>
              <w:t xml:space="preserve"> grade Topic 6</w:t>
            </w:r>
            <w:r w:rsidR="00D43887">
              <w:rPr>
                <w:rFonts w:ascii="Optima" w:hAnsi="Optima"/>
              </w:rPr>
              <w:t>.1</w:t>
            </w:r>
            <w:r w:rsidRPr="0045322A">
              <w:rPr>
                <w:rFonts w:ascii="Optima" w:hAnsi="Optima"/>
              </w:rPr>
              <w:t xml:space="preserve"> is needed</w:t>
            </w:r>
          </w:p>
          <w:p w:rsidR="0024237B" w:rsidRPr="0045322A" w:rsidRDefault="0024237B">
            <w:pPr>
              <w:rPr>
                <w:rFonts w:ascii="Optima" w:hAnsi="Optima"/>
              </w:rPr>
            </w:pPr>
          </w:p>
        </w:tc>
      </w:tr>
      <w:tr w:rsidR="0024237B" w:rsidRPr="0045322A">
        <w:tc>
          <w:tcPr>
            <w:tcW w:w="3479" w:type="dxa"/>
            <w:vAlign w:val="center"/>
          </w:tcPr>
          <w:p w:rsidR="0024237B" w:rsidRPr="0045322A" w:rsidRDefault="0024237B">
            <w:pPr>
              <w:rPr>
                <w:rFonts w:ascii="Optima" w:hAnsi="Optima"/>
              </w:rPr>
            </w:pPr>
            <w:r w:rsidRPr="0045322A">
              <w:rPr>
                <w:rFonts w:ascii="Optima" w:hAnsi="Optima"/>
                <w:b/>
              </w:rPr>
              <w:t>Number and Operations-Fractions</w:t>
            </w:r>
            <w:r w:rsidRPr="0045322A">
              <w:rPr>
                <w:rFonts w:ascii="Optima" w:hAnsi="Optima"/>
                <w:b/>
              </w:rPr>
              <w:br/>
              <w:t>Use Equivalent fractions as a strategy to add and subtract</w:t>
            </w:r>
            <w:r w:rsidRPr="0045322A">
              <w:rPr>
                <w:rFonts w:ascii="Optima" w:hAnsi="Optima"/>
              </w:rPr>
              <w:br/>
              <w:t>5.NF.1.   Add and subtract fractions with unlike denominators (including mixed numbers) by replacing given fractions with equivalent fractions in such a way as to produce an equivalent sum or differ</w:t>
            </w:r>
            <w:r w:rsidR="00391322" w:rsidRPr="0045322A">
              <w:rPr>
                <w:rFonts w:ascii="Optima" w:hAnsi="Optima"/>
              </w:rPr>
              <w:t>ence of frac</w:t>
            </w:r>
            <w:r w:rsidRPr="0045322A">
              <w:rPr>
                <w:rFonts w:ascii="Optima" w:hAnsi="Optima"/>
              </w:rPr>
              <w:t xml:space="preserve">tions with like denominators: For example, 2/3 + </w:t>
            </w:r>
            <w:r w:rsidR="00391322" w:rsidRPr="0045322A">
              <w:rPr>
                <w:rFonts w:ascii="Optima" w:hAnsi="Optima"/>
              </w:rPr>
              <w:t>5/4 =8/12 + 15/12 = 23/12. (In </w:t>
            </w:r>
            <w:r w:rsidRPr="0045322A">
              <w:rPr>
                <w:rFonts w:ascii="Optima" w:hAnsi="Optima"/>
              </w:rPr>
              <w:t xml:space="preserve">general, a/b + c/d = (ad + </w:t>
            </w:r>
            <w:proofErr w:type="spellStart"/>
            <w:r w:rsidRPr="0045322A">
              <w:rPr>
                <w:rFonts w:ascii="Optima" w:hAnsi="Optima"/>
              </w:rPr>
              <w:t>bc</w:t>
            </w:r>
            <w:proofErr w:type="spellEnd"/>
            <w:r w:rsidRPr="0045322A">
              <w:rPr>
                <w:rFonts w:ascii="Optima" w:hAnsi="Optima"/>
              </w:rPr>
              <w:t>)/bd.)</w:t>
            </w:r>
            <w:r w:rsidRPr="0045322A">
              <w:rPr>
                <w:rFonts w:ascii="Optima" w:hAnsi="Optima"/>
              </w:rPr>
              <w:br/>
            </w:r>
            <w:r w:rsidRPr="0045322A">
              <w:rPr>
                <w:rFonts w:ascii="Optima" w:hAnsi="Optima"/>
              </w:rPr>
              <w:br/>
            </w:r>
          </w:p>
        </w:tc>
        <w:tc>
          <w:tcPr>
            <w:tcW w:w="2886" w:type="dxa"/>
            <w:vAlign w:val="center"/>
          </w:tcPr>
          <w:p w:rsidR="00BA503F" w:rsidRPr="0045322A" w:rsidRDefault="0024237B">
            <w:pPr>
              <w:rPr>
                <w:rFonts w:ascii="Optima" w:hAnsi="Optima"/>
              </w:rPr>
            </w:pPr>
            <w:r w:rsidRPr="0045322A">
              <w:rPr>
                <w:rFonts w:ascii="Optima" w:hAnsi="Optima"/>
              </w:rPr>
              <w:t>9.4 Equivalent Fractions</w:t>
            </w:r>
          </w:p>
          <w:p w:rsidR="00BA503F" w:rsidRPr="0045322A" w:rsidRDefault="00BA503F">
            <w:pPr>
              <w:rPr>
                <w:rFonts w:ascii="Optima" w:hAnsi="Optima"/>
              </w:rPr>
            </w:pPr>
          </w:p>
          <w:p w:rsidR="0024237B" w:rsidRPr="0045322A" w:rsidRDefault="00BA503F" w:rsidP="00BA503F">
            <w:pPr>
              <w:rPr>
                <w:rFonts w:ascii="Optima" w:hAnsi="Optima"/>
              </w:rPr>
            </w:pPr>
            <w:r w:rsidRPr="0045322A">
              <w:rPr>
                <w:rFonts w:ascii="Optima" w:hAnsi="Optima"/>
                <w:b/>
              </w:rPr>
              <w:t>*Grade 6</w:t>
            </w:r>
            <w:r w:rsidRPr="0045322A">
              <w:rPr>
                <w:rFonts w:ascii="Optima" w:hAnsi="Optima"/>
              </w:rPr>
              <w:t xml:space="preserve"> 5.5 Equivalent Fractions</w:t>
            </w:r>
            <w:r w:rsidR="0024237B" w:rsidRPr="0045322A">
              <w:rPr>
                <w:rFonts w:ascii="Optima" w:hAnsi="Optima"/>
              </w:rPr>
              <w:br/>
            </w:r>
          </w:p>
        </w:tc>
        <w:tc>
          <w:tcPr>
            <w:tcW w:w="1303" w:type="dxa"/>
            <w:vAlign w:val="center"/>
          </w:tcPr>
          <w:p w:rsidR="0024237B" w:rsidRPr="0045322A" w:rsidRDefault="0024237B" w:rsidP="00391322">
            <w:pPr>
              <w:jc w:val="center"/>
              <w:rPr>
                <w:rFonts w:ascii="Optima" w:hAnsi="Optima"/>
              </w:rPr>
            </w:pPr>
            <w:r w:rsidRPr="0045322A">
              <w:rPr>
                <w:rFonts w:ascii="Optima" w:hAnsi="Optima"/>
              </w:rPr>
              <w:t>2</w:t>
            </w:r>
          </w:p>
        </w:tc>
        <w:tc>
          <w:tcPr>
            <w:tcW w:w="6176" w:type="dxa"/>
            <w:vAlign w:val="center"/>
          </w:tcPr>
          <w:p w:rsidR="00BA503F" w:rsidRPr="0045322A" w:rsidRDefault="00BA503F">
            <w:pPr>
              <w:rPr>
                <w:rFonts w:ascii="Optima" w:hAnsi="Optima"/>
              </w:rPr>
            </w:pPr>
            <w:r w:rsidRPr="0045322A">
              <w:rPr>
                <w:rFonts w:ascii="Optima" w:hAnsi="Optima"/>
              </w:rPr>
              <w:t>* 6</w:t>
            </w:r>
            <w:r w:rsidRPr="0045322A">
              <w:rPr>
                <w:rFonts w:ascii="Optima" w:hAnsi="Optima"/>
                <w:vertAlign w:val="superscript"/>
              </w:rPr>
              <w:t>th</w:t>
            </w:r>
            <w:r w:rsidRPr="0045322A">
              <w:rPr>
                <w:rFonts w:ascii="Optima" w:hAnsi="Optima"/>
              </w:rPr>
              <w:t xml:space="preserve"> grade Topic 5</w:t>
            </w:r>
            <w:r w:rsidR="00D43887">
              <w:rPr>
                <w:rFonts w:ascii="Optima" w:hAnsi="Optima"/>
              </w:rPr>
              <w:t>.5</w:t>
            </w:r>
            <w:r w:rsidRPr="0045322A">
              <w:rPr>
                <w:rFonts w:ascii="Optima" w:hAnsi="Optima"/>
              </w:rPr>
              <w:t xml:space="preserve"> is needed</w:t>
            </w:r>
          </w:p>
          <w:p w:rsidR="00BA503F" w:rsidRPr="0045322A" w:rsidRDefault="00BA503F">
            <w:pPr>
              <w:rPr>
                <w:rFonts w:ascii="Optima" w:hAnsi="Optima"/>
              </w:rPr>
            </w:pPr>
          </w:p>
          <w:p w:rsidR="0024237B" w:rsidRPr="0045322A" w:rsidRDefault="0024237B">
            <w:pPr>
              <w:rPr>
                <w:rFonts w:ascii="Optima" w:hAnsi="Optima"/>
              </w:rPr>
            </w:pPr>
            <w:r w:rsidRPr="0045322A">
              <w:rPr>
                <w:rFonts w:ascii="Optima" w:hAnsi="Optima"/>
              </w:rPr>
              <w:t>Investigating Equivalent Fractions</w:t>
            </w:r>
            <w:r w:rsidRPr="0045322A">
              <w:rPr>
                <w:rFonts w:ascii="Optima" w:hAnsi="Optima"/>
              </w:rPr>
              <w:br/>
            </w:r>
            <w:hyperlink r:id="rId11" w:history="1">
              <w:bookmarkStart w:id="19" w:name="x:sr"/>
              <w:r w:rsidRPr="0045322A">
                <w:rPr>
                  <w:rFonts w:ascii="Optima" w:hAnsi="Optima"/>
                  <w:color w:val="0000FF"/>
                  <w:u w:val="single"/>
                </w:rPr>
                <w:t>http://illuminations.nctm.org/LessonDetail.aspx?ID=L543</w:t>
              </w:r>
            </w:hyperlink>
            <w:bookmarkEnd w:id="19"/>
            <w:r w:rsidRPr="0045322A">
              <w:rPr>
                <w:rFonts w:ascii="Optima" w:hAnsi="Optima"/>
              </w:rPr>
              <w:br/>
            </w:r>
          </w:p>
        </w:tc>
      </w:tr>
      <w:tr w:rsidR="0024237B" w:rsidRPr="0045322A">
        <w:tc>
          <w:tcPr>
            <w:tcW w:w="3479" w:type="dxa"/>
            <w:vAlign w:val="center"/>
          </w:tcPr>
          <w:p w:rsidR="0024237B" w:rsidRPr="0045322A" w:rsidRDefault="0024237B">
            <w:pPr>
              <w:rPr>
                <w:rFonts w:ascii="Optima" w:hAnsi="Optima"/>
              </w:rPr>
            </w:pPr>
            <w:r w:rsidRPr="0045322A">
              <w:rPr>
                <w:rFonts w:ascii="Optima" w:hAnsi="Optima"/>
              </w:rPr>
              <w:t xml:space="preserve">5.NBT.3 </w:t>
            </w:r>
          </w:p>
        </w:tc>
        <w:tc>
          <w:tcPr>
            <w:tcW w:w="2886" w:type="dxa"/>
            <w:vAlign w:val="center"/>
          </w:tcPr>
          <w:p w:rsidR="0024237B" w:rsidRPr="0045322A" w:rsidRDefault="0024237B">
            <w:pPr>
              <w:rPr>
                <w:rFonts w:ascii="Optima" w:hAnsi="Optima"/>
              </w:rPr>
            </w:pPr>
            <w:r w:rsidRPr="0045322A">
              <w:rPr>
                <w:rFonts w:ascii="Optima" w:hAnsi="Optima"/>
              </w:rPr>
              <w:t xml:space="preserve">9-8 Number: Tenths and Hundredths </w:t>
            </w:r>
          </w:p>
        </w:tc>
        <w:tc>
          <w:tcPr>
            <w:tcW w:w="1303" w:type="dxa"/>
            <w:vAlign w:val="center"/>
          </w:tcPr>
          <w:p w:rsidR="0024237B" w:rsidRPr="0045322A" w:rsidRDefault="0024237B" w:rsidP="00391322">
            <w:pPr>
              <w:jc w:val="center"/>
              <w:rPr>
                <w:rFonts w:ascii="Optima" w:hAnsi="Optima"/>
              </w:rPr>
            </w:pPr>
            <w:r w:rsidRPr="0045322A">
              <w:rPr>
                <w:rFonts w:ascii="Optima" w:hAnsi="Optima"/>
              </w:rPr>
              <w:t>1</w:t>
            </w:r>
          </w:p>
        </w:tc>
        <w:tc>
          <w:tcPr>
            <w:tcW w:w="6176" w:type="dxa"/>
            <w:vAlign w:val="center"/>
          </w:tcPr>
          <w:p w:rsidR="0024237B" w:rsidRPr="0045322A" w:rsidRDefault="0024237B">
            <w:pPr>
              <w:rPr>
                <w:rFonts w:ascii="Optima" w:hAnsi="Optima"/>
              </w:rPr>
            </w:pPr>
          </w:p>
        </w:tc>
      </w:tr>
      <w:tr w:rsidR="0024237B" w:rsidRPr="0045322A">
        <w:tc>
          <w:tcPr>
            <w:tcW w:w="3479" w:type="dxa"/>
            <w:vAlign w:val="center"/>
          </w:tcPr>
          <w:p w:rsidR="0024237B" w:rsidRPr="0045322A" w:rsidRDefault="0024237B">
            <w:pPr>
              <w:rPr>
                <w:rFonts w:ascii="Optima" w:hAnsi="Optima"/>
              </w:rPr>
            </w:pPr>
            <w:r w:rsidRPr="0045322A">
              <w:rPr>
                <w:rFonts w:ascii="Optima" w:hAnsi="Optima"/>
              </w:rPr>
              <w:t xml:space="preserve">5.NBT.3 </w:t>
            </w:r>
          </w:p>
        </w:tc>
        <w:tc>
          <w:tcPr>
            <w:tcW w:w="2886" w:type="dxa"/>
            <w:vAlign w:val="center"/>
          </w:tcPr>
          <w:p w:rsidR="0024237B" w:rsidRPr="0045322A" w:rsidRDefault="0024237B">
            <w:pPr>
              <w:rPr>
                <w:rFonts w:ascii="Optima" w:hAnsi="Optima"/>
              </w:rPr>
            </w:pPr>
            <w:r w:rsidRPr="0045322A">
              <w:rPr>
                <w:rFonts w:ascii="Optima" w:hAnsi="Optima"/>
              </w:rPr>
              <w:t xml:space="preserve">9-9 Number: Thousandths </w:t>
            </w:r>
          </w:p>
        </w:tc>
        <w:tc>
          <w:tcPr>
            <w:tcW w:w="1303" w:type="dxa"/>
            <w:vAlign w:val="center"/>
          </w:tcPr>
          <w:p w:rsidR="0024237B" w:rsidRPr="0045322A" w:rsidRDefault="0024237B" w:rsidP="00391322">
            <w:pPr>
              <w:jc w:val="center"/>
              <w:rPr>
                <w:rFonts w:ascii="Optima" w:hAnsi="Optima"/>
              </w:rPr>
            </w:pPr>
            <w:r w:rsidRPr="0045322A">
              <w:rPr>
                <w:rFonts w:ascii="Optima" w:hAnsi="Optima"/>
              </w:rPr>
              <w:t>1</w:t>
            </w:r>
          </w:p>
        </w:tc>
        <w:tc>
          <w:tcPr>
            <w:tcW w:w="6176" w:type="dxa"/>
            <w:vAlign w:val="center"/>
          </w:tcPr>
          <w:p w:rsidR="0024237B" w:rsidRPr="0045322A" w:rsidRDefault="0024237B">
            <w:pPr>
              <w:rPr>
                <w:rFonts w:ascii="Optima" w:hAnsi="Optima"/>
              </w:rPr>
            </w:pPr>
          </w:p>
        </w:tc>
      </w:tr>
      <w:tr w:rsidR="00026618" w:rsidRPr="0045322A">
        <w:tc>
          <w:tcPr>
            <w:tcW w:w="3479" w:type="dxa"/>
            <w:vAlign w:val="center"/>
          </w:tcPr>
          <w:p w:rsidR="00026618" w:rsidRPr="0045322A" w:rsidRDefault="00026618">
            <w:pPr>
              <w:rPr>
                <w:rFonts w:ascii="Optima" w:hAnsi="Optima"/>
              </w:rPr>
            </w:pPr>
            <w:r w:rsidRPr="0045322A">
              <w:rPr>
                <w:rFonts w:ascii="Optima" w:hAnsi="Optima"/>
              </w:rPr>
              <w:t xml:space="preserve">Differentiation Days </w:t>
            </w:r>
          </w:p>
        </w:tc>
        <w:tc>
          <w:tcPr>
            <w:tcW w:w="2886" w:type="dxa"/>
            <w:vAlign w:val="center"/>
          </w:tcPr>
          <w:p w:rsidR="00026618" w:rsidRPr="0045322A" w:rsidRDefault="000D7317">
            <w:pPr>
              <w:rPr>
                <w:rFonts w:ascii="Optima" w:hAnsi="Optima"/>
              </w:rPr>
            </w:pPr>
            <w:r w:rsidRPr="0045322A">
              <w:rPr>
                <w:rFonts w:ascii="Optima" w:hAnsi="Optima"/>
              </w:rPr>
              <w:t>Reteach or extend as needed</w:t>
            </w:r>
          </w:p>
        </w:tc>
        <w:tc>
          <w:tcPr>
            <w:tcW w:w="1303" w:type="dxa"/>
            <w:vAlign w:val="center"/>
          </w:tcPr>
          <w:p w:rsidR="00026618" w:rsidRPr="0045322A" w:rsidRDefault="00391322" w:rsidP="00391322">
            <w:pPr>
              <w:jc w:val="center"/>
              <w:rPr>
                <w:rFonts w:ascii="Optima" w:hAnsi="Optima"/>
              </w:rPr>
            </w:pPr>
            <w:r w:rsidRPr="0045322A">
              <w:rPr>
                <w:rFonts w:ascii="Optima" w:hAnsi="Optima"/>
              </w:rPr>
              <w:t>1</w:t>
            </w:r>
          </w:p>
        </w:tc>
        <w:tc>
          <w:tcPr>
            <w:tcW w:w="6176" w:type="dxa"/>
            <w:vAlign w:val="center"/>
          </w:tcPr>
          <w:p w:rsidR="00026618" w:rsidRPr="0045322A" w:rsidRDefault="00026618">
            <w:pPr>
              <w:rPr>
                <w:rFonts w:ascii="Optima" w:hAnsi="Optima"/>
              </w:rPr>
            </w:pPr>
            <w:r w:rsidRPr="0045322A">
              <w:rPr>
                <w:rFonts w:ascii="Optima" w:hAnsi="Optima"/>
              </w:rPr>
              <w:t xml:space="preserve">Days for reteaching/differentiating either before or after testing. </w:t>
            </w:r>
          </w:p>
        </w:tc>
      </w:tr>
      <w:tr w:rsidR="00BA503F" w:rsidRPr="0045322A">
        <w:tc>
          <w:tcPr>
            <w:tcW w:w="3479" w:type="dxa"/>
            <w:shd w:val="pct35" w:color="auto" w:fill="auto"/>
            <w:vAlign w:val="center"/>
          </w:tcPr>
          <w:p w:rsidR="00BA503F" w:rsidRPr="0045322A" w:rsidRDefault="00BA503F">
            <w:pPr>
              <w:rPr>
                <w:rFonts w:ascii="Optima" w:hAnsi="Optima"/>
              </w:rPr>
            </w:pPr>
          </w:p>
        </w:tc>
        <w:tc>
          <w:tcPr>
            <w:tcW w:w="2886" w:type="dxa"/>
            <w:shd w:val="pct35" w:color="auto" w:fill="auto"/>
            <w:vAlign w:val="center"/>
          </w:tcPr>
          <w:p w:rsidR="00BA503F" w:rsidRPr="0045322A" w:rsidRDefault="00BA503F">
            <w:pPr>
              <w:rPr>
                <w:rFonts w:ascii="Optima" w:hAnsi="Optima"/>
              </w:rPr>
            </w:pPr>
          </w:p>
        </w:tc>
        <w:tc>
          <w:tcPr>
            <w:tcW w:w="1303" w:type="dxa"/>
            <w:shd w:val="pct35" w:color="auto" w:fill="auto"/>
            <w:vAlign w:val="center"/>
          </w:tcPr>
          <w:p w:rsidR="00BA503F" w:rsidRPr="0045322A" w:rsidRDefault="00BA503F" w:rsidP="00391322">
            <w:pPr>
              <w:jc w:val="center"/>
              <w:rPr>
                <w:rFonts w:ascii="Optima" w:hAnsi="Optima"/>
              </w:rPr>
            </w:pPr>
          </w:p>
        </w:tc>
        <w:tc>
          <w:tcPr>
            <w:tcW w:w="6176" w:type="dxa"/>
            <w:shd w:val="pct35" w:color="auto" w:fill="auto"/>
            <w:vAlign w:val="center"/>
          </w:tcPr>
          <w:p w:rsidR="00BA503F" w:rsidRPr="0045322A" w:rsidRDefault="00BA503F">
            <w:pPr>
              <w:rPr>
                <w:rFonts w:ascii="Optima" w:hAnsi="Optima"/>
              </w:rPr>
            </w:pPr>
          </w:p>
        </w:tc>
      </w:tr>
      <w:tr w:rsidR="00BA503F" w:rsidRPr="0045322A">
        <w:tc>
          <w:tcPr>
            <w:tcW w:w="3479" w:type="dxa"/>
            <w:shd w:val="clear" w:color="auto" w:fill="auto"/>
            <w:vAlign w:val="center"/>
          </w:tcPr>
          <w:p w:rsidR="00BA503F" w:rsidRPr="0045322A" w:rsidRDefault="00BA503F">
            <w:pPr>
              <w:rPr>
                <w:rFonts w:ascii="Optima" w:hAnsi="Optima"/>
              </w:rPr>
            </w:pPr>
            <w:r w:rsidRPr="0045322A">
              <w:rPr>
                <w:rFonts w:ascii="Optima" w:hAnsi="Optima"/>
              </w:rPr>
              <w:t xml:space="preserve">5.NF.1. </w:t>
            </w:r>
          </w:p>
        </w:tc>
        <w:tc>
          <w:tcPr>
            <w:tcW w:w="2886" w:type="dxa"/>
            <w:shd w:val="clear" w:color="auto" w:fill="auto"/>
            <w:vAlign w:val="center"/>
          </w:tcPr>
          <w:p w:rsidR="00BA503F" w:rsidRPr="0045322A" w:rsidRDefault="00BA503F">
            <w:pPr>
              <w:rPr>
                <w:rFonts w:ascii="Optima" w:hAnsi="Optima"/>
                <w:b/>
              </w:rPr>
            </w:pPr>
            <w:r w:rsidRPr="0045322A">
              <w:rPr>
                <w:rFonts w:ascii="Optima" w:hAnsi="Optima"/>
                <w:b/>
              </w:rPr>
              <w:t>Topic 10</w:t>
            </w:r>
          </w:p>
          <w:p w:rsidR="00BA503F" w:rsidRPr="0045322A" w:rsidRDefault="00BA503F">
            <w:pPr>
              <w:rPr>
                <w:rFonts w:ascii="Optima" w:hAnsi="Optima"/>
              </w:rPr>
            </w:pPr>
            <w:r w:rsidRPr="0045322A">
              <w:rPr>
                <w:rFonts w:ascii="Optima" w:hAnsi="Optima"/>
              </w:rPr>
              <w:t xml:space="preserve">10.3 Adding Fractions with Unlike </w:t>
            </w:r>
          </w:p>
          <w:p w:rsidR="00152585" w:rsidRDefault="00BA503F" w:rsidP="005E1276">
            <w:pPr>
              <w:rPr>
                <w:rFonts w:ascii="Optima" w:hAnsi="Optima"/>
              </w:rPr>
            </w:pPr>
            <w:r w:rsidRPr="0045322A">
              <w:rPr>
                <w:rFonts w:ascii="Optima" w:hAnsi="Optima"/>
              </w:rPr>
              <w:t>Denominators</w:t>
            </w:r>
            <w:r w:rsidRPr="0045322A">
              <w:rPr>
                <w:rFonts w:ascii="Optima" w:hAnsi="Optima"/>
              </w:rPr>
              <w:br/>
              <w:t>10.4 Subtracting Fractions with Unlike Denominators</w:t>
            </w:r>
          </w:p>
          <w:p w:rsidR="00BA503F" w:rsidRPr="0045322A" w:rsidRDefault="00BA503F" w:rsidP="005E1276">
            <w:pPr>
              <w:rPr>
                <w:rFonts w:ascii="Optima" w:hAnsi="Optima"/>
              </w:rPr>
            </w:pPr>
          </w:p>
          <w:p w:rsidR="00BA503F" w:rsidRPr="0045322A" w:rsidRDefault="00BA503F" w:rsidP="005E1276">
            <w:pPr>
              <w:rPr>
                <w:rFonts w:ascii="Optima" w:hAnsi="Optima"/>
              </w:rPr>
            </w:pPr>
            <w:r w:rsidRPr="0045322A">
              <w:rPr>
                <w:rFonts w:ascii="Optima" w:hAnsi="Optima"/>
                <w:b/>
              </w:rPr>
              <w:t>*6</w:t>
            </w:r>
            <w:r w:rsidRPr="0045322A">
              <w:rPr>
                <w:rFonts w:ascii="Optima" w:hAnsi="Optima"/>
                <w:b/>
                <w:vertAlign w:val="superscript"/>
              </w:rPr>
              <w:t>th</w:t>
            </w:r>
            <w:r w:rsidRPr="0045322A">
              <w:rPr>
                <w:rFonts w:ascii="Optima" w:hAnsi="Optima"/>
                <w:b/>
              </w:rPr>
              <w:t xml:space="preserve"> grade </w:t>
            </w:r>
            <w:r w:rsidRPr="0045322A">
              <w:rPr>
                <w:rFonts w:ascii="Optima" w:hAnsi="Optima"/>
              </w:rPr>
              <w:t>7.3 Adding and Subtracting: Unlike Denominators</w:t>
            </w:r>
          </w:p>
          <w:p w:rsidR="00BA503F" w:rsidRPr="0045322A" w:rsidRDefault="00BA503F" w:rsidP="005E1276">
            <w:pPr>
              <w:rPr>
                <w:rFonts w:ascii="Optima" w:hAnsi="Optima"/>
              </w:rPr>
            </w:pPr>
          </w:p>
        </w:tc>
        <w:tc>
          <w:tcPr>
            <w:tcW w:w="1303" w:type="dxa"/>
            <w:shd w:val="clear" w:color="auto" w:fill="auto"/>
            <w:vAlign w:val="center"/>
          </w:tcPr>
          <w:p w:rsidR="00BA503F" w:rsidRPr="0045322A" w:rsidRDefault="00BA503F" w:rsidP="00391322">
            <w:pPr>
              <w:jc w:val="center"/>
              <w:rPr>
                <w:rFonts w:ascii="Optima" w:hAnsi="Optima"/>
              </w:rPr>
            </w:pPr>
            <w:r w:rsidRPr="0045322A">
              <w:rPr>
                <w:rFonts w:ascii="Optima" w:hAnsi="Optima"/>
              </w:rPr>
              <w:t>3</w:t>
            </w:r>
          </w:p>
        </w:tc>
        <w:tc>
          <w:tcPr>
            <w:tcW w:w="6176" w:type="dxa"/>
            <w:shd w:val="clear" w:color="auto" w:fill="auto"/>
            <w:vAlign w:val="center"/>
          </w:tcPr>
          <w:p w:rsidR="00BA503F" w:rsidRPr="0045322A" w:rsidRDefault="00BA503F">
            <w:pPr>
              <w:rPr>
                <w:rFonts w:ascii="Optima" w:hAnsi="Optima"/>
              </w:rPr>
            </w:pPr>
            <w:r w:rsidRPr="0045322A">
              <w:rPr>
                <w:rFonts w:ascii="Optima" w:hAnsi="Optima"/>
              </w:rPr>
              <w:t>* 6</w:t>
            </w:r>
            <w:r w:rsidRPr="0045322A">
              <w:rPr>
                <w:rFonts w:ascii="Optima" w:hAnsi="Optima"/>
                <w:vertAlign w:val="superscript"/>
              </w:rPr>
              <w:t>th</w:t>
            </w:r>
            <w:r w:rsidRPr="0045322A">
              <w:rPr>
                <w:rFonts w:ascii="Optima" w:hAnsi="Optima"/>
              </w:rPr>
              <w:t xml:space="preserve"> grade Topic 7</w:t>
            </w:r>
            <w:r w:rsidR="00D43887">
              <w:rPr>
                <w:rFonts w:ascii="Optima" w:hAnsi="Optima"/>
              </w:rPr>
              <w:t>.3</w:t>
            </w:r>
            <w:r w:rsidRPr="0045322A">
              <w:rPr>
                <w:rFonts w:ascii="Optima" w:hAnsi="Optima"/>
              </w:rPr>
              <w:t xml:space="preserve"> is needed</w:t>
            </w:r>
          </w:p>
        </w:tc>
      </w:tr>
      <w:tr w:rsidR="00BA503F" w:rsidRPr="0045322A">
        <w:tc>
          <w:tcPr>
            <w:tcW w:w="3479" w:type="dxa"/>
            <w:shd w:val="clear" w:color="auto" w:fill="auto"/>
            <w:vAlign w:val="center"/>
          </w:tcPr>
          <w:p w:rsidR="00BA503F" w:rsidRPr="0045322A" w:rsidRDefault="00BA503F">
            <w:pPr>
              <w:rPr>
                <w:rFonts w:ascii="Optima" w:hAnsi="Optima"/>
              </w:rPr>
            </w:pPr>
            <w:r w:rsidRPr="0045322A">
              <w:rPr>
                <w:rFonts w:ascii="Optima" w:hAnsi="Optima"/>
              </w:rPr>
              <w:t>5.NF.1.</w:t>
            </w:r>
          </w:p>
        </w:tc>
        <w:tc>
          <w:tcPr>
            <w:tcW w:w="2886" w:type="dxa"/>
            <w:shd w:val="clear" w:color="auto" w:fill="auto"/>
            <w:vAlign w:val="center"/>
          </w:tcPr>
          <w:p w:rsidR="00BA503F" w:rsidRPr="0045322A" w:rsidRDefault="00BA503F" w:rsidP="00BA503F">
            <w:pPr>
              <w:rPr>
                <w:rFonts w:ascii="Optima" w:hAnsi="Optima"/>
              </w:rPr>
            </w:pPr>
            <w:r w:rsidRPr="0045322A">
              <w:rPr>
                <w:rFonts w:ascii="Optima" w:hAnsi="Optima"/>
              </w:rPr>
              <w:t>10.5 Adding Mixed Numbers</w:t>
            </w:r>
          </w:p>
          <w:p w:rsidR="00BA503F" w:rsidRPr="0045322A" w:rsidRDefault="00BA503F" w:rsidP="00BA503F">
            <w:pPr>
              <w:rPr>
                <w:rFonts w:ascii="Optima" w:hAnsi="Optima"/>
              </w:rPr>
            </w:pPr>
          </w:p>
          <w:p w:rsidR="00BA503F" w:rsidRPr="0045322A" w:rsidRDefault="00BA503F" w:rsidP="00BA503F">
            <w:pPr>
              <w:rPr>
                <w:rFonts w:ascii="Optima" w:hAnsi="Optima"/>
              </w:rPr>
            </w:pPr>
            <w:r w:rsidRPr="0045322A">
              <w:rPr>
                <w:rFonts w:ascii="Optima" w:hAnsi="Optima"/>
                <w:b/>
              </w:rPr>
              <w:t>*6</w:t>
            </w:r>
            <w:r w:rsidRPr="0045322A">
              <w:rPr>
                <w:rFonts w:ascii="Optima" w:hAnsi="Optima"/>
                <w:b/>
                <w:vertAlign w:val="superscript"/>
              </w:rPr>
              <w:t>th</w:t>
            </w:r>
            <w:r w:rsidRPr="0045322A">
              <w:rPr>
                <w:rFonts w:ascii="Optima" w:hAnsi="Optima"/>
                <w:b/>
              </w:rPr>
              <w:t xml:space="preserve"> grade </w:t>
            </w:r>
            <w:r w:rsidRPr="0045322A">
              <w:rPr>
                <w:rFonts w:ascii="Optima" w:hAnsi="Optima"/>
              </w:rPr>
              <w:t>7.5 Adding Mixed Numbers</w:t>
            </w:r>
          </w:p>
          <w:p w:rsidR="00BA503F" w:rsidRPr="0045322A" w:rsidRDefault="00BA503F" w:rsidP="00BA503F">
            <w:pPr>
              <w:rPr>
                <w:rFonts w:ascii="Optima" w:hAnsi="Optima"/>
              </w:rPr>
            </w:pPr>
            <w:r w:rsidRPr="0045322A">
              <w:rPr>
                <w:rFonts w:ascii="Optima" w:hAnsi="Optima"/>
              </w:rPr>
              <w:br/>
              <w:t xml:space="preserve">10.6 Subtracting Mixed Numbers </w:t>
            </w:r>
          </w:p>
          <w:p w:rsidR="00BA503F" w:rsidRPr="0045322A" w:rsidRDefault="00BA503F" w:rsidP="00BA503F">
            <w:pPr>
              <w:rPr>
                <w:rFonts w:ascii="Optima" w:hAnsi="Optima"/>
              </w:rPr>
            </w:pPr>
          </w:p>
          <w:p w:rsidR="00BA503F" w:rsidRPr="0045322A" w:rsidRDefault="00BA503F" w:rsidP="00BA503F">
            <w:pPr>
              <w:rPr>
                <w:rFonts w:ascii="Optima" w:hAnsi="Optima"/>
              </w:rPr>
            </w:pPr>
            <w:r w:rsidRPr="0045322A">
              <w:rPr>
                <w:rFonts w:ascii="Optima" w:hAnsi="Optima"/>
                <w:b/>
              </w:rPr>
              <w:t>*6</w:t>
            </w:r>
            <w:r w:rsidRPr="0045322A">
              <w:rPr>
                <w:rFonts w:ascii="Optima" w:hAnsi="Optima"/>
                <w:b/>
                <w:vertAlign w:val="superscript"/>
              </w:rPr>
              <w:t>th</w:t>
            </w:r>
            <w:r w:rsidRPr="0045322A">
              <w:rPr>
                <w:rFonts w:ascii="Optima" w:hAnsi="Optima"/>
                <w:b/>
              </w:rPr>
              <w:t xml:space="preserve"> grade </w:t>
            </w:r>
            <w:r w:rsidRPr="0045322A">
              <w:rPr>
                <w:rFonts w:ascii="Optima" w:hAnsi="Optima"/>
              </w:rPr>
              <w:t>7.6 Subtracting Mixed Numbers</w:t>
            </w:r>
          </w:p>
        </w:tc>
        <w:tc>
          <w:tcPr>
            <w:tcW w:w="1303" w:type="dxa"/>
            <w:shd w:val="clear" w:color="auto" w:fill="auto"/>
            <w:vAlign w:val="center"/>
          </w:tcPr>
          <w:p w:rsidR="00BA503F" w:rsidRPr="0045322A" w:rsidRDefault="00BA503F" w:rsidP="00391322">
            <w:pPr>
              <w:jc w:val="center"/>
              <w:rPr>
                <w:rFonts w:ascii="Optima" w:hAnsi="Optima"/>
              </w:rPr>
            </w:pPr>
            <w:r w:rsidRPr="0045322A">
              <w:rPr>
                <w:rFonts w:ascii="Optima" w:hAnsi="Optima"/>
              </w:rPr>
              <w:t>4</w:t>
            </w:r>
          </w:p>
        </w:tc>
        <w:tc>
          <w:tcPr>
            <w:tcW w:w="6176" w:type="dxa"/>
            <w:shd w:val="clear" w:color="auto" w:fill="auto"/>
            <w:vAlign w:val="center"/>
          </w:tcPr>
          <w:p w:rsidR="00BA503F" w:rsidRPr="0045322A" w:rsidRDefault="00AD41E3" w:rsidP="00D43887">
            <w:pPr>
              <w:rPr>
                <w:rFonts w:ascii="Optima" w:hAnsi="Optima"/>
              </w:rPr>
            </w:pPr>
            <w:r w:rsidRPr="0045322A">
              <w:rPr>
                <w:rFonts w:ascii="Optima" w:hAnsi="Optima"/>
              </w:rPr>
              <w:t>* 6</w:t>
            </w:r>
            <w:r w:rsidRPr="0045322A">
              <w:rPr>
                <w:rFonts w:ascii="Optima" w:hAnsi="Optima"/>
                <w:vertAlign w:val="superscript"/>
              </w:rPr>
              <w:t>th</w:t>
            </w:r>
            <w:r w:rsidR="00D43887">
              <w:rPr>
                <w:rFonts w:ascii="Optima" w:hAnsi="Optima"/>
              </w:rPr>
              <w:t xml:space="preserve"> grade Topic </w:t>
            </w:r>
            <w:r w:rsidRPr="0045322A">
              <w:rPr>
                <w:rFonts w:ascii="Optima" w:hAnsi="Optima"/>
              </w:rPr>
              <w:t>7</w:t>
            </w:r>
            <w:r w:rsidR="00D43887">
              <w:rPr>
                <w:rFonts w:ascii="Optima" w:hAnsi="Optima"/>
              </w:rPr>
              <w:t>.5</w:t>
            </w:r>
            <w:r w:rsidRPr="0045322A">
              <w:rPr>
                <w:rFonts w:ascii="Optima" w:hAnsi="Optima"/>
              </w:rPr>
              <w:t xml:space="preserve"> </w:t>
            </w:r>
            <w:r w:rsidR="00D43887">
              <w:rPr>
                <w:rFonts w:ascii="Optima" w:hAnsi="Optima"/>
              </w:rPr>
              <w:t xml:space="preserve"> &amp; 7.6 </w:t>
            </w:r>
            <w:r w:rsidRPr="0045322A">
              <w:rPr>
                <w:rFonts w:ascii="Optima" w:hAnsi="Optima"/>
              </w:rPr>
              <w:t>is needed</w:t>
            </w:r>
          </w:p>
        </w:tc>
      </w:tr>
      <w:tr w:rsidR="00BA503F" w:rsidRPr="0045322A">
        <w:tc>
          <w:tcPr>
            <w:tcW w:w="3479" w:type="dxa"/>
            <w:shd w:val="clear" w:color="auto" w:fill="auto"/>
            <w:vAlign w:val="center"/>
          </w:tcPr>
          <w:p w:rsidR="00BA503F" w:rsidRPr="0045322A" w:rsidRDefault="00BA503F">
            <w:pPr>
              <w:rPr>
                <w:rFonts w:ascii="Optima" w:hAnsi="Optima"/>
              </w:rPr>
            </w:pPr>
            <w:r w:rsidRPr="0045322A">
              <w:rPr>
                <w:rFonts w:ascii="Optima" w:hAnsi="Optima"/>
              </w:rPr>
              <w:t>5.NF.2 Solve word problems involving addition and subtraction of fractions referring to the same whole, including cases of unlike denominators, e.g., by using visual fraction models or equations to represent the</w:t>
            </w:r>
            <w:r w:rsidRPr="0045322A">
              <w:rPr>
                <w:rFonts w:ascii="Optima" w:hAnsi="Optima"/>
              </w:rPr>
              <w:br/>
              <w:t xml:space="preserve">problem. Use benchmark fractions and number sense of fractions to estimate mentally and assess the reasonableness of answers. For example, recognize an incorrect result 2/5 + 1/2 = 3/7, by observing that 3/7 &lt; 1/2. </w:t>
            </w:r>
          </w:p>
        </w:tc>
        <w:tc>
          <w:tcPr>
            <w:tcW w:w="2886" w:type="dxa"/>
            <w:shd w:val="clear" w:color="auto" w:fill="auto"/>
            <w:vAlign w:val="center"/>
          </w:tcPr>
          <w:p w:rsidR="00BA503F" w:rsidRPr="0045322A" w:rsidRDefault="00BA503F" w:rsidP="00BA503F">
            <w:pPr>
              <w:rPr>
                <w:rFonts w:ascii="Optima" w:hAnsi="Optima"/>
              </w:rPr>
            </w:pPr>
            <w:r w:rsidRPr="0045322A">
              <w:rPr>
                <w:rFonts w:ascii="Optima" w:hAnsi="Optima"/>
                <w:b/>
              </w:rPr>
              <w:t>*6</w:t>
            </w:r>
            <w:r w:rsidRPr="0045322A">
              <w:rPr>
                <w:rFonts w:ascii="Optima" w:hAnsi="Optima"/>
                <w:b/>
                <w:vertAlign w:val="superscript"/>
              </w:rPr>
              <w:t>th</w:t>
            </w:r>
            <w:r w:rsidRPr="0045322A">
              <w:rPr>
                <w:rFonts w:ascii="Optima" w:hAnsi="Optima"/>
                <w:b/>
              </w:rPr>
              <w:t xml:space="preserve"> grade </w:t>
            </w:r>
            <w:r w:rsidRPr="0045322A">
              <w:rPr>
                <w:rFonts w:ascii="Optima" w:hAnsi="Optima"/>
              </w:rPr>
              <w:t>7.4 Estimating Sums and Differences of Mixed Numbers</w:t>
            </w:r>
          </w:p>
          <w:p w:rsidR="00BA503F" w:rsidRPr="0045322A" w:rsidRDefault="00BA503F" w:rsidP="00BA503F">
            <w:pPr>
              <w:rPr>
                <w:rFonts w:ascii="Optima" w:hAnsi="Optima"/>
              </w:rPr>
            </w:pPr>
          </w:p>
          <w:p w:rsidR="00BA503F" w:rsidRPr="0045322A" w:rsidRDefault="00BA503F" w:rsidP="00BA503F">
            <w:pPr>
              <w:rPr>
                <w:rFonts w:ascii="Optima" w:hAnsi="Optima"/>
              </w:rPr>
            </w:pPr>
            <w:r w:rsidRPr="0045322A">
              <w:rPr>
                <w:rFonts w:ascii="Optima" w:hAnsi="Optima"/>
              </w:rPr>
              <w:t>10.7 Problem Solving Try, Check, and Revise</w:t>
            </w:r>
            <w:r w:rsidRPr="0045322A">
              <w:rPr>
                <w:rFonts w:ascii="Optima" w:hAnsi="Optima"/>
              </w:rPr>
              <w:br/>
            </w:r>
          </w:p>
        </w:tc>
        <w:tc>
          <w:tcPr>
            <w:tcW w:w="1303" w:type="dxa"/>
            <w:shd w:val="clear" w:color="auto" w:fill="auto"/>
            <w:vAlign w:val="center"/>
          </w:tcPr>
          <w:p w:rsidR="00BA503F" w:rsidRPr="0045322A" w:rsidRDefault="00BA503F">
            <w:pPr>
              <w:rPr>
                <w:rFonts w:ascii="Optima" w:hAnsi="Optima"/>
              </w:rPr>
            </w:pPr>
            <w:r w:rsidRPr="0045322A">
              <w:rPr>
                <w:rFonts w:ascii="Optima" w:hAnsi="Optima"/>
              </w:rPr>
              <w:t xml:space="preserve">       2 </w:t>
            </w:r>
          </w:p>
        </w:tc>
        <w:tc>
          <w:tcPr>
            <w:tcW w:w="6176" w:type="dxa"/>
            <w:shd w:val="clear" w:color="auto" w:fill="auto"/>
            <w:vAlign w:val="center"/>
          </w:tcPr>
          <w:p w:rsidR="00BA503F" w:rsidRPr="0045322A" w:rsidRDefault="00BA503F">
            <w:pPr>
              <w:rPr>
                <w:rFonts w:ascii="Optima" w:hAnsi="Optima"/>
              </w:rPr>
            </w:pPr>
            <w:r w:rsidRPr="0045322A">
              <w:rPr>
                <w:rFonts w:ascii="Optima" w:hAnsi="Optima"/>
              </w:rPr>
              <w:t>* 6</w:t>
            </w:r>
            <w:r w:rsidRPr="0045322A">
              <w:rPr>
                <w:rFonts w:ascii="Optima" w:hAnsi="Optima"/>
                <w:vertAlign w:val="superscript"/>
              </w:rPr>
              <w:t>th</w:t>
            </w:r>
            <w:r w:rsidRPr="0045322A">
              <w:rPr>
                <w:rFonts w:ascii="Optima" w:hAnsi="Optima"/>
              </w:rPr>
              <w:t xml:space="preserve"> grade Topic 7</w:t>
            </w:r>
            <w:r w:rsidR="00D43887">
              <w:rPr>
                <w:rFonts w:ascii="Optima" w:hAnsi="Optima"/>
              </w:rPr>
              <w:t>.4</w:t>
            </w:r>
            <w:r w:rsidRPr="0045322A">
              <w:rPr>
                <w:rFonts w:ascii="Optima" w:hAnsi="Optima"/>
              </w:rPr>
              <w:t xml:space="preserve"> is needed</w:t>
            </w:r>
          </w:p>
        </w:tc>
      </w:tr>
      <w:tr w:rsidR="00BA503F" w:rsidRPr="0045322A">
        <w:tc>
          <w:tcPr>
            <w:tcW w:w="3479" w:type="dxa"/>
            <w:shd w:val="clear" w:color="auto" w:fill="auto"/>
            <w:vAlign w:val="center"/>
          </w:tcPr>
          <w:p w:rsidR="00BA503F" w:rsidRPr="0045322A" w:rsidRDefault="00BA503F">
            <w:pPr>
              <w:rPr>
                <w:rFonts w:ascii="Optima" w:hAnsi="Optima"/>
              </w:rPr>
            </w:pPr>
            <w:r w:rsidRPr="0045322A">
              <w:rPr>
                <w:rFonts w:ascii="Optima" w:hAnsi="Optima"/>
              </w:rPr>
              <w:t xml:space="preserve">Differentiation Days </w:t>
            </w:r>
          </w:p>
        </w:tc>
        <w:tc>
          <w:tcPr>
            <w:tcW w:w="2886" w:type="dxa"/>
            <w:shd w:val="clear" w:color="auto" w:fill="auto"/>
            <w:vAlign w:val="center"/>
          </w:tcPr>
          <w:p w:rsidR="00BA503F" w:rsidRPr="0045322A" w:rsidRDefault="00BA503F">
            <w:pPr>
              <w:rPr>
                <w:rFonts w:ascii="Optima" w:hAnsi="Optima"/>
              </w:rPr>
            </w:pPr>
            <w:r w:rsidRPr="0045322A">
              <w:rPr>
                <w:rFonts w:ascii="Optima" w:hAnsi="Optima"/>
              </w:rPr>
              <w:t>Reteach or extend as needed</w:t>
            </w:r>
          </w:p>
        </w:tc>
        <w:tc>
          <w:tcPr>
            <w:tcW w:w="1303" w:type="dxa"/>
            <w:shd w:val="clear" w:color="auto" w:fill="auto"/>
            <w:vAlign w:val="center"/>
          </w:tcPr>
          <w:p w:rsidR="00BA503F" w:rsidRPr="0045322A" w:rsidRDefault="00AD41E3" w:rsidP="00391322">
            <w:pPr>
              <w:jc w:val="center"/>
              <w:rPr>
                <w:rFonts w:ascii="Optima" w:hAnsi="Optima"/>
              </w:rPr>
            </w:pPr>
            <w:r w:rsidRPr="0045322A">
              <w:rPr>
                <w:rFonts w:ascii="Optima" w:hAnsi="Optima"/>
              </w:rPr>
              <w:t>1</w:t>
            </w:r>
          </w:p>
        </w:tc>
        <w:tc>
          <w:tcPr>
            <w:tcW w:w="6176" w:type="dxa"/>
            <w:shd w:val="clear" w:color="auto" w:fill="auto"/>
            <w:vAlign w:val="center"/>
          </w:tcPr>
          <w:p w:rsidR="00BA503F" w:rsidRPr="0045322A" w:rsidRDefault="00BA503F">
            <w:pPr>
              <w:rPr>
                <w:rFonts w:ascii="Optima" w:hAnsi="Optima"/>
              </w:rPr>
            </w:pPr>
            <w:r w:rsidRPr="0045322A">
              <w:rPr>
                <w:rFonts w:ascii="Optima" w:hAnsi="Optima"/>
              </w:rPr>
              <w:t xml:space="preserve">Days for reteaching/differentiating either before or after testing. </w:t>
            </w:r>
          </w:p>
        </w:tc>
      </w:tr>
      <w:tr w:rsidR="00BA503F" w:rsidRPr="0045322A">
        <w:tc>
          <w:tcPr>
            <w:tcW w:w="3479" w:type="dxa"/>
          </w:tcPr>
          <w:p w:rsidR="00BA503F" w:rsidRPr="00152585" w:rsidRDefault="00BA503F" w:rsidP="004938B2">
            <w:pPr>
              <w:rPr>
                <w:rFonts w:ascii="Optima" w:hAnsi="Optima"/>
                <w:szCs w:val="20"/>
              </w:rPr>
            </w:pPr>
            <w:r w:rsidRPr="00152585">
              <w:rPr>
                <w:rFonts w:ascii="Optima" w:hAnsi="Optima"/>
                <w:szCs w:val="20"/>
              </w:rPr>
              <w:t>CFA TESTING WINDOW</w:t>
            </w:r>
          </w:p>
        </w:tc>
        <w:tc>
          <w:tcPr>
            <w:tcW w:w="2886" w:type="dxa"/>
          </w:tcPr>
          <w:p w:rsidR="00BA503F" w:rsidRPr="00152585" w:rsidRDefault="00BA503F" w:rsidP="004938B2">
            <w:pPr>
              <w:rPr>
                <w:rFonts w:ascii="Optima" w:hAnsi="Optima"/>
                <w:szCs w:val="20"/>
              </w:rPr>
            </w:pPr>
          </w:p>
        </w:tc>
        <w:tc>
          <w:tcPr>
            <w:tcW w:w="1303" w:type="dxa"/>
          </w:tcPr>
          <w:p w:rsidR="00BA503F" w:rsidRPr="00152585" w:rsidRDefault="00BA503F" w:rsidP="00960A10">
            <w:pPr>
              <w:jc w:val="center"/>
              <w:rPr>
                <w:rFonts w:ascii="Optima" w:hAnsi="Optima"/>
              </w:rPr>
            </w:pPr>
          </w:p>
        </w:tc>
        <w:tc>
          <w:tcPr>
            <w:tcW w:w="6176" w:type="dxa"/>
          </w:tcPr>
          <w:p w:rsidR="00BA503F" w:rsidRPr="00152585" w:rsidRDefault="00BA503F" w:rsidP="004938B2">
            <w:pPr>
              <w:rPr>
                <w:rFonts w:ascii="Optima" w:hAnsi="Optima"/>
                <w:szCs w:val="20"/>
              </w:rPr>
            </w:pPr>
            <w:r w:rsidRPr="00152585">
              <w:rPr>
                <w:rFonts w:ascii="Optima" w:hAnsi="Optima"/>
                <w:szCs w:val="20"/>
              </w:rPr>
              <w:t>February 21</w:t>
            </w:r>
            <w:r w:rsidRPr="00152585">
              <w:rPr>
                <w:rFonts w:ascii="Optima" w:hAnsi="Optima"/>
                <w:szCs w:val="20"/>
                <w:vertAlign w:val="superscript"/>
              </w:rPr>
              <w:t>st</w:t>
            </w:r>
            <w:r w:rsidRPr="00152585">
              <w:rPr>
                <w:rFonts w:ascii="Optima" w:hAnsi="Optima"/>
                <w:szCs w:val="20"/>
              </w:rPr>
              <w:t xml:space="preserve"> – March 4</w:t>
            </w:r>
            <w:r w:rsidRPr="004745FF">
              <w:rPr>
                <w:rFonts w:ascii="Optima" w:hAnsi="Optima"/>
                <w:szCs w:val="20"/>
                <w:vertAlign w:val="superscript"/>
              </w:rPr>
              <w:t>th</w:t>
            </w:r>
            <w:r w:rsidRPr="00152585">
              <w:rPr>
                <w:rFonts w:ascii="Optima" w:hAnsi="Optima"/>
                <w:szCs w:val="20"/>
              </w:rPr>
              <w:t xml:space="preserve"> </w:t>
            </w:r>
          </w:p>
        </w:tc>
      </w:tr>
      <w:tr w:rsidR="00BA503F" w:rsidRPr="0045322A">
        <w:tc>
          <w:tcPr>
            <w:tcW w:w="3479" w:type="dxa"/>
          </w:tcPr>
          <w:p w:rsidR="00BA503F" w:rsidRPr="00152585" w:rsidRDefault="00BA503F" w:rsidP="004938B2">
            <w:pPr>
              <w:rPr>
                <w:rFonts w:ascii="Optima" w:hAnsi="Optima"/>
                <w:szCs w:val="20"/>
              </w:rPr>
            </w:pPr>
            <w:r w:rsidRPr="00152585">
              <w:rPr>
                <w:rFonts w:ascii="Optima" w:hAnsi="Optima"/>
                <w:szCs w:val="20"/>
              </w:rPr>
              <w:t>DATA ENTRY DUE DATE</w:t>
            </w:r>
          </w:p>
        </w:tc>
        <w:tc>
          <w:tcPr>
            <w:tcW w:w="2886" w:type="dxa"/>
          </w:tcPr>
          <w:p w:rsidR="00BA503F" w:rsidRPr="00152585" w:rsidRDefault="00BA503F" w:rsidP="004938B2">
            <w:pPr>
              <w:rPr>
                <w:rFonts w:ascii="Optima" w:hAnsi="Optima"/>
                <w:szCs w:val="20"/>
              </w:rPr>
            </w:pPr>
          </w:p>
        </w:tc>
        <w:tc>
          <w:tcPr>
            <w:tcW w:w="1303" w:type="dxa"/>
          </w:tcPr>
          <w:p w:rsidR="00BA503F" w:rsidRPr="00152585" w:rsidRDefault="00BA503F" w:rsidP="004938B2">
            <w:pPr>
              <w:jc w:val="center"/>
              <w:rPr>
                <w:rFonts w:ascii="Optima" w:hAnsi="Optima"/>
              </w:rPr>
            </w:pPr>
          </w:p>
        </w:tc>
        <w:tc>
          <w:tcPr>
            <w:tcW w:w="6176" w:type="dxa"/>
          </w:tcPr>
          <w:p w:rsidR="00BA503F" w:rsidRPr="00152585" w:rsidRDefault="00BA503F" w:rsidP="004938B2">
            <w:pPr>
              <w:rPr>
                <w:rFonts w:ascii="Optima" w:hAnsi="Optima"/>
                <w:szCs w:val="20"/>
              </w:rPr>
            </w:pPr>
            <w:r w:rsidRPr="00152585">
              <w:rPr>
                <w:rFonts w:ascii="Optima" w:hAnsi="Optima"/>
                <w:szCs w:val="20"/>
              </w:rPr>
              <w:t>March 4</w:t>
            </w:r>
            <w:r w:rsidRPr="004745FF">
              <w:rPr>
                <w:rFonts w:ascii="Optima" w:hAnsi="Optima"/>
                <w:szCs w:val="20"/>
                <w:vertAlign w:val="superscript"/>
              </w:rPr>
              <w:t>th</w:t>
            </w:r>
          </w:p>
        </w:tc>
      </w:tr>
    </w:tbl>
    <w:p w:rsidR="00FB7CF2" w:rsidRPr="0045322A" w:rsidRDefault="00FB7CF2" w:rsidP="00FB7CF2">
      <w:pPr>
        <w:rPr>
          <w:rFonts w:ascii="Optima" w:hAnsi="Optima"/>
        </w:rPr>
      </w:pPr>
    </w:p>
    <w:p w:rsidR="00FB7CF2" w:rsidRPr="0045322A" w:rsidRDefault="00FB7CF2" w:rsidP="00FB7CF2">
      <w:pPr>
        <w:rPr>
          <w:rFonts w:ascii="Optima" w:hAnsi="Optima"/>
        </w:rPr>
      </w:pPr>
    </w:p>
    <w:p w:rsidR="00FB7CF2" w:rsidRPr="0045322A" w:rsidRDefault="00FB7CF2" w:rsidP="00FB7CF2">
      <w:pPr>
        <w:jc w:val="center"/>
        <w:rPr>
          <w:rFonts w:ascii="Optima" w:hAnsi="Optima"/>
          <w:b/>
          <w:sz w:val="28"/>
        </w:rPr>
      </w:pPr>
      <w:r w:rsidRPr="0045322A">
        <w:rPr>
          <w:rFonts w:ascii="Optima" w:hAnsi="Optima"/>
        </w:rPr>
        <w:br w:type="page"/>
      </w:r>
      <w:r w:rsidRPr="0045322A">
        <w:rPr>
          <w:rFonts w:ascii="Optima" w:hAnsi="Optima"/>
          <w:b/>
          <w:sz w:val="28"/>
        </w:rPr>
        <w:t>MARCH (20 days)</w:t>
      </w:r>
    </w:p>
    <w:p w:rsidR="0067583A" w:rsidRPr="0045322A" w:rsidRDefault="00965565" w:rsidP="00FB7CF2">
      <w:pPr>
        <w:jc w:val="center"/>
        <w:rPr>
          <w:rFonts w:ascii="Optima" w:hAnsi="Optima"/>
          <w:b/>
          <w:sz w:val="28"/>
        </w:rPr>
      </w:pPr>
      <w:r w:rsidRPr="0045322A">
        <w:rPr>
          <w:rFonts w:ascii="Optima" w:hAnsi="Optima"/>
          <w:b/>
          <w:sz w:val="28"/>
        </w:rPr>
        <w:t>TOPIC 11</w:t>
      </w:r>
      <w:r w:rsidR="0067583A" w:rsidRPr="0045322A">
        <w:rPr>
          <w:rFonts w:ascii="Optima" w:hAnsi="Optima"/>
          <w:b/>
          <w:sz w:val="28"/>
        </w:rPr>
        <w:t xml:space="preserve"> – </w:t>
      </w:r>
      <w:r w:rsidR="00DB1204" w:rsidRPr="0045322A">
        <w:rPr>
          <w:rFonts w:ascii="Optima" w:hAnsi="Optima"/>
          <w:b/>
          <w:sz w:val="28"/>
        </w:rPr>
        <w:t>MULTIPLYING FRACTIONS AND MIXED NUMBERS</w:t>
      </w:r>
    </w:p>
    <w:p w:rsidR="00112F9E" w:rsidRPr="0045322A" w:rsidRDefault="00965565" w:rsidP="00FB7CF2">
      <w:pPr>
        <w:jc w:val="center"/>
        <w:rPr>
          <w:rFonts w:ascii="Optima" w:hAnsi="Optima"/>
          <w:b/>
          <w:sz w:val="28"/>
        </w:rPr>
      </w:pPr>
      <w:r w:rsidRPr="0045322A">
        <w:rPr>
          <w:rFonts w:ascii="Optima" w:hAnsi="Optima"/>
          <w:b/>
          <w:sz w:val="28"/>
        </w:rPr>
        <w:t>TOPIC 12</w:t>
      </w:r>
      <w:r w:rsidR="0067583A" w:rsidRPr="0045322A">
        <w:rPr>
          <w:rFonts w:ascii="Optima" w:hAnsi="Optima"/>
          <w:b/>
          <w:sz w:val="28"/>
        </w:rPr>
        <w:t xml:space="preserve"> – </w:t>
      </w:r>
      <w:r w:rsidR="00DB1204" w:rsidRPr="0045322A">
        <w:rPr>
          <w:rFonts w:ascii="Optima" w:hAnsi="Optima"/>
          <w:b/>
          <w:sz w:val="28"/>
        </w:rPr>
        <w:t>PERIMETER AND AREA</w:t>
      </w:r>
    </w:p>
    <w:p w:rsidR="00FB7CF2" w:rsidRPr="0045322A" w:rsidRDefault="00CB4224" w:rsidP="00FB7CF2">
      <w:pPr>
        <w:rPr>
          <w:rFonts w:ascii="Optima" w:hAnsi="Optima"/>
        </w:rPr>
      </w:pPr>
      <w:r w:rsidRPr="0045322A">
        <w:rPr>
          <w:rFonts w:ascii="Optima" w:hAnsi="Optima"/>
        </w:rPr>
        <w:t>Topic 11</w:t>
      </w:r>
      <w:r w:rsidR="001F24F3" w:rsidRPr="0045322A">
        <w:rPr>
          <w:rFonts w:ascii="Optima" w:hAnsi="Optima"/>
        </w:rPr>
        <w:t xml:space="preserve"> (9 </w:t>
      </w:r>
      <w:r w:rsidR="00FB7CF2" w:rsidRPr="0045322A">
        <w:rPr>
          <w:rFonts w:ascii="Optima" w:hAnsi="Optima"/>
        </w:rPr>
        <w:t xml:space="preserve">days), </w:t>
      </w:r>
      <w:r w:rsidR="00E90557" w:rsidRPr="0045322A">
        <w:rPr>
          <w:rFonts w:ascii="Optima" w:hAnsi="Optima"/>
        </w:rPr>
        <w:t xml:space="preserve">Topic </w:t>
      </w:r>
      <w:r w:rsidRPr="0045322A">
        <w:rPr>
          <w:rFonts w:ascii="Optima" w:hAnsi="Optima"/>
        </w:rPr>
        <w:t>12</w:t>
      </w:r>
      <w:r w:rsidR="0067583A" w:rsidRPr="0045322A">
        <w:rPr>
          <w:rFonts w:ascii="Optima" w:hAnsi="Optima"/>
        </w:rPr>
        <w:t xml:space="preserve"> (</w:t>
      </w:r>
      <w:r w:rsidR="007A5195" w:rsidRPr="0045322A">
        <w:rPr>
          <w:rFonts w:ascii="Optima" w:hAnsi="Optima"/>
        </w:rPr>
        <w:t>3</w:t>
      </w:r>
      <w:r w:rsidR="001141E8" w:rsidRPr="0045322A">
        <w:rPr>
          <w:rFonts w:ascii="Optima" w:hAnsi="Optima"/>
        </w:rPr>
        <w:t xml:space="preserve"> days</w:t>
      </w:r>
      <w:r w:rsidR="0067583A" w:rsidRPr="0045322A">
        <w:rPr>
          <w:rFonts w:ascii="Optima" w:hAnsi="Optima"/>
        </w:rPr>
        <w:t xml:space="preserve">), </w:t>
      </w:r>
      <w:r w:rsidR="00FB7CF2" w:rsidRPr="0045322A">
        <w:rPr>
          <w:rFonts w:ascii="Optima" w:hAnsi="Optima"/>
        </w:rPr>
        <w:t>Common Formative Asse</w:t>
      </w:r>
      <w:r w:rsidR="001F24F3" w:rsidRPr="0045322A">
        <w:rPr>
          <w:rFonts w:ascii="Optima" w:hAnsi="Optima"/>
        </w:rPr>
        <w:t>ssment/CFA &amp; Differentiation (8</w:t>
      </w:r>
      <w:r w:rsidR="00420D1C" w:rsidRPr="0045322A">
        <w:rPr>
          <w:rFonts w:ascii="Optima" w:hAnsi="Optima"/>
        </w:rPr>
        <w:t xml:space="preserve"> </w:t>
      </w:r>
      <w:r w:rsidR="00FB7CF2" w:rsidRPr="0045322A">
        <w:rPr>
          <w:rFonts w:ascii="Optima" w:hAnsi="Optima"/>
        </w:rPr>
        <w:t>days)</w:t>
      </w:r>
    </w:p>
    <w:tbl>
      <w:tblPr>
        <w:tblStyle w:val="TableGrid"/>
        <w:tblW w:w="0" w:type="auto"/>
        <w:tblLook w:val="00BF"/>
      </w:tblPr>
      <w:tblGrid>
        <w:gridCol w:w="3868"/>
        <w:gridCol w:w="2654"/>
        <w:gridCol w:w="1217"/>
        <w:gridCol w:w="6013"/>
      </w:tblGrid>
      <w:tr w:rsidR="00FB7CF2" w:rsidRPr="0045322A">
        <w:tc>
          <w:tcPr>
            <w:tcW w:w="3885" w:type="dxa"/>
            <w:shd w:val="pct15" w:color="auto" w:fill="auto"/>
          </w:tcPr>
          <w:p w:rsidR="00FB7CF2" w:rsidRPr="0045322A" w:rsidRDefault="00FB7CF2" w:rsidP="004938B2">
            <w:pPr>
              <w:jc w:val="center"/>
              <w:rPr>
                <w:rFonts w:ascii="Optima" w:hAnsi="Optima"/>
              </w:rPr>
            </w:pPr>
            <w:r w:rsidRPr="0045322A">
              <w:rPr>
                <w:rFonts w:ascii="Optima" w:hAnsi="Optima"/>
              </w:rPr>
              <w:t>COMMON CORE STANDARD</w:t>
            </w:r>
          </w:p>
        </w:tc>
        <w:tc>
          <w:tcPr>
            <w:tcW w:w="2662" w:type="dxa"/>
            <w:shd w:val="pct15" w:color="auto" w:fill="auto"/>
          </w:tcPr>
          <w:p w:rsidR="00FB7CF2" w:rsidRPr="0045322A" w:rsidRDefault="00FB7CF2" w:rsidP="004938B2">
            <w:pPr>
              <w:jc w:val="center"/>
              <w:rPr>
                <w:rFonts w:ascii="Optima" w:hAnsi="Optima"/>
              </w:rPr>
            </w:pPr>
            <w:r w:rsidRPr="0045322A">
              <w:rPr>
                <w:rFonts w:ascii="Optima" w:hAnsi="Optima"/>
              </w:rPr>
              <w:t>ENVISION LESSON</w:t>
            </w:r>
          </w:p>
        </w:tc>
        <w:tc>
          <w:tcPr>
            <w:tcW w:w="1165" w:type="dxa"/>
            <w:shd w:val="pct15" w:color="auto" w:fill="auto"/>
          </w:tcPr>
          <w:p w:rsidR="00FB7CF2" w:rsidRPr="0045322A" w:rsidRDefault="00FB7CF2" w:rsidP="004938B2">
            <w:pPr>
              <w:jc w:val="center"/>
              <w:rPr>
                <w:rFonts w:ascii="Optima" w:hAnsi="Optima"/>
              </w:rPr>
            </w:pPr>
            <w:r w:rsidRPr="0045322A">
              <w:rPr>
                <w:rFonts w:ascii="Optima" w:hAnsi="Optima"/>
              </w:rPr>
              <w:t>SUGG.</w:t>
            </w:r>
          </w:p>
          <w:p w:rsidR="00FB7CF2" w:rsidRPr="0045322A" w:rsidRDefault="00FB7CF2" w:rsidP="004938B2">
            <w:pPr>
              <w:jc w:val="center"/>
              <w:rPr>
                <w:rFonts w:ascii="Optima" w:hAnsi="Optima"/>
              </w:rPr>
            </w:pPr>
            <w:r w:rsidRPr="0045322A">
              <w:rPr>
                <w:rFonts w:ascii="Optima" w:hAnsi="Optima"/>
              </w:rPr>
              <w:t>NUMBER OF DAYS</w:t>
            </w:r>
          </w:p>
        </w:tc>
        <w:tc>
          <w:tcPr>
            <w:tcW w:w="6040" w:type="dxa"/>
            <w:shd w:val="pct15" w:color="auto" w:fill="auto"/>
          </w:tcPr>
          <w:p w:rsidR="00FB7CF2" w:rsidRPr="0045322A" w:rsidRDefault="00FB7CF2" w:rsidP="004938B2">
            <w:pPr>
              <w:jc w:val="center"/>
              <w:rPr>
                <w:rFonts w:ascii="Optima" w:hAnsi="Optima"/>
              </w:rPr>
            </w:pPr>
            <w:r w:rsidRPr="0045322A">
              <w:rPr>
                <w:rFonts w:ascii="Optima" w:hAnsi="Optima"/>
              </w:rPr>
              <w:t>NOTES</w:t>
            </w:r>
          </w:p>
        </w:tc>
      </w:tr>
      <w:tr w:rsidR="00DB1204" w:rsidRPr="0045322A">
        <w:tc>
          <w:tcPr>
            <w:tcW w:w="3885" w:type="dxa"/>
            <w:vAlign w:val="center"/>
          </w:tcPr>
          <w:p w:rsidR="00DB1204" w:rsidRPr="0045322A" w:rsidRDefault="00DB1204">
            <w:pPr>
              <w:rPr>
                <w:rFonts w:ascii="Optima" w:hAnsi="Optima"/>
              </w:rPr>
            </w:pPr>
            <w:r w:rsidRPr="0045322A">
              <w:rPr>
                <w:rFonts w:ascii="Optima" w:hAnsi="Optima"/>
                <w:b/>
              </w:rPr>
              <w:t>5.NF Number and Operations-Fractions</w:t>
            </w:r>
            <w:r w:rsidRPr="0045322A">
              <w:rPr>
                <w:rFonts w:ascii="Optima" w:hAnsi="Optima"/>
                <w:b/>
              </w:rPr>
              <w:br/>
              <w:t>Use Equivalent fractions as a strategy to add and subtract</w:t>
            </w:r>
          </w:p>
          <w:p w:rsidR="00B949A0" w:rsidRPr="0045322A" w:rsidRDefault="00DB1204">
            <w:pPr>
              <w:rPr>
                <w:rFonts w:ascii="Optima" w:hAnsi="Optima"/>
              </w:rPr>
            </w:pPr>
            <w:r w:rsidRPr="0045322A">
              <w:rPr>
                <w:rFonts w:ascii="Optima" w:hAnsi="Optima"/>
              </w:rPr>
              <w:t xml:space="preserve">5.NF.3 </w:t>
            </w:r>
          </w:p>
          <w:p w:rsidR="00DB1204" w:rsidRPr="0045322A" w:rsidRDefault="00B949A0">
            <w:pPr>
              <w:rPr>
                <w:rFonts w:ascii="Optima" w:hAnsi="Optima"/>
              </w:rPr>
            </w:pPr>
            <w:r w:rsidRPr="0045322A">
              <w:rPr>
                <w:rFonts w:ascii="Optima" w:hAnsi="Optima"/>
              </w:rPr>
              <w:t>5.NF.4 Apply and extend previous understandings of multiplication to multiply a fraction or whole number by a fraction.</w:t>
            </w:r>
            <w:r w:rsidRPr="0045322A">
              <w:rPr>
                <w:rFonts w:ascii="Optima" w:hAnsi="Optima"/>
              </w:rPr>
              <w:br/>
            </w:r>
            <w:r w:rsidRPr="0045322A">
              <w:rPr>
                <w:rFonts w:ascii="Optima" w:hAnsi="Optima"/>
              </w:rPr>
              <w:br/>
              <w:t>a. Interpret the product (a/b) × q as a parts of a partition of q into b equal parts</w:t>
            </w:r>
            <w:proofErr w:type="gramStart"/>
            <w:r w:rsidRPr="0045322A">
              <w:rPr>
                <w:rFonts w:ascii="Optima" w:hAnsi="Optima"/>
              </w:rPr>
              <w:t>;</w:t>
            </w:r>
            <w:proofErr w:type="gramEnd"/>
            <w:r w:rsidRPr="0045322A">
              <w:rPr>
                <w:rFonts w:ascii="Optima" w:hAnsi="Optima"/>
              </w:rPr>
              <w:t xml:space="preserve"> equivalently, as the result of a sequence of operations a × q ÷ b. For example, use a visual fraction model to show (2/3) × 4 = 8/3, and create a story context for this equation. Do the same with (2/3) × (4/5) = 8/15. (In general,</w:t>
            </w:r>
            <w:r w:rsidRPr="0045322A">
              <w:rPr>
                <w:rFonts w:ascii="Optima" w:hAnsi="Optima"/>
              </w:rPr>
              <w:br/>
              <w:t>(a/b) × (c/d) = ac/</w:t>
            </w:r>
            <w:proofErr w:type="spellStart"/>
            <w:r w:rsidRPr="0045322A">
              <w:rPr>
                <w:rFonts w:ascii="Optima" w:hAnsi="Optima"/>
              </w:rPr>
              <w:t>bd</w:t>
            </w:r>
            <w:proofErr w:type="spellEnd"/>
            <w:r w:rsidRPr="0045322A">
              <w:rPr>
                <w:rFonts w:ascii="Optima" w:hAnsi="Optima"/>
              </w:rPr>
              <w:t>.)</w:t>
            </w:r>
          </w:p>
        </w:tc>
        <w:tc>
          <w:tcPr>
            <w:tcW w:w="2662" w:type="dxa"/>
            <w:vAlign w:val="center"/>
          </w:tcPr>
          <w:p w:rsidR="005647BF" w:rsidRDefault="001F24F3">
            <w:pPr>
              <w:rPr>
                <w:rFonts w:ascii="Optima" w:hAnsi="Optima"/>
                <w:b/>
              </w:rPr>
            </w:pPr>
            <w:r w:rsidRPr="0045322A">
              <w:rPr>
                <w:rFonts w:ascii="Optima" w:hAnsi="Optima"/>
                <w:b/>
              </w:rPr>
              <w:t>Topic 11</w:t>
            </w:r>
          </w:p>
          <w:p w:rsidR="001F24F3" w:rsidRPr="0045322A" w:rsidRDefault="001F24F3">
            <w:pPr>
              <w:rPr>
                <w:rFonts w:ascii="Optima" w:hAnsi="Optima"/>
                <w:b/>
              </w:rPr>
            </w:pPr>
          </w:p>
          <w:p w:rsidR="00A85E88" w:rsidRPr="0045322A" w:rsidRDefault="00DB1204">
            <w:pPr>
              <w:rPr>
                <w:rFonts w:ascii="Optima" w:hAnsi="Optima"/>
              </w:rPr>
            </w:pPr>
            <w:r w:rsidRPr="0045322A">
              <w:rPr>
                <w:rFonts w:ascii="Optima" w:hAnsi="Optima"/>
              </w:rPr>
              <w:t xml:space="preserve">11.1 Multiplying Fractions and Whole Numbers </w:t>
            </w:r>
          </w:p>
          <w:p w:rsidR="00A85E88" w:rsidRPr="0045322A" w:rsidRDefault="00A85E88">
            <w:pPr>
              <w:rPr>
                <w:rFonts w:ascii="Optima" w:hAnsi="Optima"/>
              </w:rPr>
            </w:pPr>
          </w:p>
          <w:p w:rsidR="00DB1204" w:rsidRPr="0045322A" w:rsidRDefault="00A85E88">
            <w:pPr>
              <w:rPr>
                <w:rFonts w:ascii="Optima" w:hAnsi="Optima"/>
              </w:rPr>
            </w:pPr>
            <w:r w:rsidRPr="0045322A">
              <w:rPr>
                <w:rFonts w:ascii="Optima" w:hAnsi="Optima"/>
                <w:b/>
              </w:rPr>
              <w:t>*6</w:t>
            </w:r>
            <w:r w:rsidRPr="0045322A">
              <w:rPr>
                <w:rFonts w:ascii="Optima" w:hAnsi="Optima"/>
                <w:b/>
                <w:vertAlign w:val="superscript"/>
              </w:rPr>
              <w:t xml:space="preserve">th </w:t>
            </w:r>
            <w:r w:rsidRPr="0045322A">
              <w:rPr>
                <w:rFonts w:ascii="Optima" w:hAnsi="Optima"/>
                <w:b/>
              </w:rPr>
              <w:t xml:space="preserve">grade </w:t>
            </w:r>
            <w:r w:rsidRPr="0045322A">
              <w:rPr>
                <w:rFonts w:ascii="Optima" w:hAnsi="Optima"/>
              </w:rPr>
              <w:t>8.1 Multiplying a Fraction and a Whole Number</w:t>
            </w:r>
          </w:p>
        </w:tc>
        <w:tc>
          <w:tcPr>
            <w:tcW w:w="1165" w:type="dxa"/>
            <w:vAlign w:val="center"/>
          </w:tcPr>
          <w:p w:rsidR="00DB1204" w:rsidRPr="0045322A" w:rsidRDefault="00250144" w:rsidP="002E5E23">
            <w:pPr>
              <w:jc w:val="center"/>
              <w:rPr>
                <w:rFonts w:ascii="Optima" w:hAnsi="Optima"/>
              </w:rPr>
            </w:pPr>
            <w:r w:rsidRPr="0045322A">
              <w:rPr>
                <w:rFonts w:ascii="Optima" w:hAnsi="Optima"/>
              </w:rPr>
              <w:t>2</w:t>
            </w:r>
          </w:p>
        </w:tc>
        <w:tc>
          <w:tcPr>
            <w:tcW w:w="6040" w:type="dxa"/>
            <w:vAlign w:val="center"/>
          </w:tcPr>
          <w:p w:rsidR="00DB1204" w:rsidRPr="0045322A" w:rsidRDefault="009372A1">
            <w:pPr>
              <w:rPr>
                <w:rFonts w:ascii="Optima" w:hAnsi="Optima"/>
              </w:rPr>
            </w:pPr>
            <w:r w:rsidRPr="0045322A">
              <w:rPr>
                <w:rFonts w:ascii="Optima" w:hAnsi="Optima"/>
              </w:rPr>
              <w:t>* 6</w:t>
            </w:r>
            <w:r w:rsidRPr="0045322A">
              <w:rPr>
                <w:rFonts w:ascii="Optima" w:hAnsi="Optima"/>
                <w:vertAlign w:val="superscript"/>
              </w:rPr>
              <w:t>th</w:t>
            </w:r>
            <w:r w:rsidRPr="0045322A">
              <w:rPr>
                <w:rFonts w:ascii="Optima" w:hAnsi="Optima"/>
              </w:rPr>
              <w:t xml:space="preserve"> grade Topic 8 will be needed</w:t>
            </w:r>
          </w:p>
        </w:tc>
      </w:tr>
      <w:tr w:rsidR="00DB1204" w:rsidRPr="0045322A">
        <w:tc>
          <w:tcPr>
            <w:tcW w:w="3885" w:type="dxa"/>
            <w:vAlign w:val="center"/>
          </w:tcPr>
          <w:p w:rsidR="00DB1204" w:rsidRPr="0045322A" w:rsidRDefault="00DB1204">
            <w:pPr>
              <w:rPr>
                <w:rFonts w:ascii="Optima" w:hAnsi="Optima"/>
              </w:rPr>
            </w:pPr>
            <w:r w:rsidRPr="0045322A">
              <w:rPr>
                <w:rFonts w:ascii="Optima" w:hAnsi="Optima"/>
              </w:rPr>
              <w:t>5.NF5. Interpret multiplication as scaling (resizing), by:</w:t>
            </w:r>
            <w:r w:rsidRPr="0045322A">
              <w:rPr>
                <w:rFonts w:ascii="Optima" w:hAnsi="Optima"/>
              </w:rPr>
              <w:br/>
              <w:t xml:space="preserve">a. Comparing the size of a product to the size of one factor on the basis of the size of the other factor, without performing the indicated multiplication. </w:t>
            </w:r>
          </w:p>
        </w:tc>
        <w:tc>
          <w:tcPr>
            <w:tcW w:w="2662" w:type="dxa"/>
            <w:vAlign w:val="center"/>
          </w:tcPr>
          <w:p w:rsidR="00DB1204" w:rsidRPr="0045322A" w:rsidRDefault="00A85E88">
            <w:pPr>
              <w:rPr>
                <w:rFonts w:ascii="Optima" w:hAnsi="Optima"/>
              </w:rPr>
            </w:pPr>
            <w:r w:rsidRPr="0045322A">
              <w:rPr>
                <w:rFonts w:ascii="Optima" w:hAnsi="Optima"/>
                <w:b/>
              </w:rPr>
              <w:t>*6</w:t>
            </w:r>
            <w:r w:rsidRPr="0045322A">
              <w:rPr>
                <w:rFonts w:ascii="Optima" w:hAnsi="Optima"/>
                <w:b/>
                <w:vertAlign w:val="superscript"/>
              </w:rPr>
              <w:t xml:space="preserve">th </w:t>
            </w:r>
            <w:r w:rsidRPr="0045322A">
              <w:rPr>
                <w:rFonts w:ascii="Optima" w:hAnsi="Optima"/>
                <w:b/>
              </w:rPr>
              <w:t xml:space="preserve">grade </w:t>
            </w:r>
            <w:r w:rsidRPr="0045322A">
              <w:rPr>
                <w:rFonts w:ascii="Optima" w:hAnsi="Optima"/>
              </w:rPr>
              <w:t>8.2 Estimating Products</w:t>
            </w:r>
          </w:p>
        </w:tc>
        <w:tc>
          <w:tcPr>
            <w:tcW w:w="1165" w:type="dxa"/>
            <w:vAlign w:val="center"/>
          </w:tcPr>
          <w:p w:rsidR="00DB1204" w:rsidRPr="0045322A" w:rsidRDefault="007A5195" w:rsidP="002E5E23">
            <w:pPr>
              <w:jc w:val="center"/>
              <w:rPr>
                <w:rFonts w:ascii="Optima" w:hAnsi="Optima"/>
              </w:rPr>
            </w:pPr>
            <w:r w:rsidRPr="0045322A">
              <w:rPr>
                <w:rFonts w:ascii="Optima" w:hAnsi="Optima"/>
              </w:rPr>
              <w:t>1</w:t>
            </w:r>
          </w:p>
        </w:tc>
        <w:tc>
          <w:tcPr>
            <w:tcW w:w="6040" w:type="dxa"/>
            <w:vAlign w:val="center"/>
          </w:tcPr>
          <w:p w:rsidR="00DB1204" w:rsidRPr="0045322A" w:rsidRDefault="009372A1">
            <w:pPr>
              <w:rPr>
                <w:rFonts w:ascii="Optima" w:hAnsi="Optima"/>
              </w:rPr>
            </w:pPr>
            <w:r w:rsidRPr="0045322A">
              <w:rPr>
                <w:rFonts w:ascii="Optima" w:hAnsi="Optima"/>
              </w:rPr>
              <w:t>* 6</w:t>
            </w:r>
            <w:r w:rsidRPr="0045322A">
              <w:rPr>
                <w:rFonts w:ascii="Optima" w:hAnsi="Optima"/>
                <w:vertAlign w:val="superscript"/>
              </w:rPr>
              <w:t>th</w:t>
            </w:r>
            <w:r w:rsidRPr="0045322A">
              <w:rPr>
                <w:rFonts w:ascii="Optima" w:hAnsi="Optima"/>
              </w:rPr>
              <w:t xml:space="preserve"> grade Topic 8 will be needed</w:t>
            </w:r>
          </w:p>
        </w:tc>
      </w:tr>
      <w:tr w:rsidR="009372A1" w:rsidRPr="0045322A">
        <w:tc>
          <w:tcPr>
            <w:tcW w:w="3885" w:type="dxa"/>
            <w:vAlign w:val="center"/>
          </w:tcPr>
          <w:p w:rsidR="009372A1" w:rsidRPr="0045322A" w:rsidRDefault="009372A1" w:rsidP="00A85E88">
            <w:pPr>
              <w:rPr>
                <w:rFonts w:ascii="Optima" w:hAnsi="Optima"/>
              </w:rPr>
            </w:pPr>
            <w:r w:rsidRPr="0045322A">
              <w:rPr>
                <w:rFonts w:ascii="Optima" w:hAnsi="Optima"/>
              </w:rPr>
              <w:t xml:space="preserve">5.NF.3 </w:t>
            </w:r>
          </w:p>
          <w:p w:rsidR="009372A1" w:rsidRPr="0045322A" w:rsidRDefault="009372A1" w:rsidP="00A85E88">
            <w:pPr>
              <w:rPr>
                <w:rFonts w:ascii="Optima" w:hAnsi="Optima"/>
                <w:b/>
              </w:rPr>
            </w:pPr>
            <w:r w:rsidRPr="0045322A">
              <w:rPr>
                <w:rFonts w:ascii="Optima" w:hAnsi="Optima"/>
              </w:rPr>
              <w:t>5.NF.4</w:t>
            </w:r>
          </w:p>
        </w:tc>
        <w:tc>
          <w:tcPr>
            <w:tcW w:w="2662" w:type="dxa"/>
            <w:vAlign w:val="center"/>
          </w:tcPr>
          <w:p w:rsidR="009372A1" w:rsidRPr="0045322A" w:rsidRDefault="009372A1" w:rsidP="00A85E88">
            <w:pPr>
              <w:rPr>
                <w:rFonts w:ascii="Optima" w:hAnsi="Optima"/>
              </w:rPr>
            </w:pPr>
            <w:r w:rsidRPr="0045322A">
              <w:rPr>
                <w:rFonts w:ascii="Optima" w:hAnsi="Optima"/>
              </w:rPr>
              <w:t xml:space="preserve">11.2 Multiplying Two Fractions </w:t>
            </w:r>
          </w:p>
          <w:p w:rsidR="009372A1" w:rsidRPr="0045322A" w:rsidRDefault="009372A1" w:rsidP="00A85E88">
            <w:pPr>
              <w:rPr>
                <w:rFonts w:ascii="Optima" w:hAnsi="Optima"/>
              </w:rPr>
            </w:pPr>
          </w:p>
          <w:p w:rsidR="009372A1" w:rsidRPr="0045322A" w:rsidRDefault="007A5195" w:rsidP="00A85E88">
            <w:pPr>
              <w:rPr>
                <w:rFonts w:ascii="Optima" w:hAnsi="Optima"/>
              </w:rPr>
            </w:pPr>
            <w:r w:rsidRPr="0045322A">
              <w:rPr>
                <w:rFonts w:ascii="Optima" w:hAnsi="Optima"/>
                <w:b/>
              </w:rPr>
              <w:t>*</w:t>
            </w:r>
            <w:r w:rsidR="009372A1" w:rsidRPr="0045322A">
              <w:rPr>
                <w:rFonts w:ascii="Optima" w:hAnsi="Optima"/>
                <w:b/>
              </w:rPr>
              <w:t>6</w:t>
            </w:r>
            <w:r w:rsidR="009372A1" w:rsidRPr="0045322A">
              <w:rPr>
                <w:rFonts w:ascii="Optima" w:hAnsi="Optima"/>
                <w:b/>
                <w:vertAlign w:val="superscript"/>
              </w:rPr>
              <w:t xml:space="preserve">th </w:t>
            </w:r>
            <w:r w:rsidR="009372A1" w:rsidRPr="0045322A">
              <w:rPr>
                <w:rFonts w:ascii="Optima" w:hAnsi="Optima"/>
                <w:b/>
              </w:rPr>
              <w:t xml:space="preserve">grade </w:t>
            </w:r>
            <w:r w:rsidR="009372A1" w:rsidRPr="0045322A">
              <w:rPr>
                <w:rFonts w:ascii="Optima" w:hAnsi="Optima"/>
              </w:rPr>
              <w:t>8.3 Multiplying Fractions</w:t>
            </w:r>
          </w:p>
          <w:p w:rsidR="009372A1" w:rsidRPr="0045322A" w:rsidRDefault="009372A1">
            <w:pPr>
              <w:rPr>
                <w:rFonts w:ascii="Optima" w:hAnsi="Optima"/>
              </w:rPr>
            </w:pPr>
          </w:p>
        </w:tc>
        <w:tc>
          <w:tcPr>
            <w:tcW w:w="1165" w:type="dxa"/>
            <w:vAlign w:val="center"/>
          </w:tcPr>
          <w:p w:rsidR="009372A1" w:rsidRPr="0045322A" w:rsidRDefault="007A5195" w:rsidP="002E5E23">
            <w:pPr>
              <w:jc w:val="center"/>
              <w:rPr>
                <w:rFonts w:ascii="Optima" w:hAnsi="Optima"/>
              </w:rPr>
            </w:pPr>
            <w:r w:rsidRPr="0045322A">
              <w:rPr>
                <w:rFonts w:ascii="Optima" w:hAnsi="Optima"/>
              </w:rPr>
              <w:t>2</w:t>
            </w:r>
          </w:p>
        </w:tc>
        <w:tc>
          <w:tcPr>
            <w:tcW w:w="6040" w:type="dxa"/>
            <w:vAlign w:val="center"/>
          </w:tcPr>
          <w:p w:rsidR="009372A1" w:rsidRPr="0045322A" w:rsidRDefault="009372A1">
            <w:pPr>
              <w:rPr>
                <w:rFonts w:ascii="Optima" w:hAnsi="Optima"/>
              </w:rPr>
            </w:pPr>
            <w:r w:rsidRPr="0045322A">
              <w:rPr>
                <w:rFonts w:ascii="Optima" w:hAnsi="Optima"/>
              </w:rPr>
              <w:t>* 6</w:t>
            </w:r>
            <w:r w:rsidRPr="0045322A">
              <w:rPr>
                <w:rFonts w:ascii="Optima" w:hAnsi="Optima"/>
                <w:vertAlign w:val="superscript"/>
              </w:rPr>
              <w:t>th</w:t>
            </w:r>
            <w:r w:rsidRPr="0045322A">
              <w:rPr>
                <w:rFonts w:ascii="Optima" w:hAnsi="Optima"/>
              </w:rPr>
              <w:t xml:space="preserve"> grade Topic 8 will be needed</w:t>
            </w:r>
          </w:p>
        </w:tc>
      </w:tr>
      <w:tr w:rsidR="009372A1" w:rsidRPr="0045322A">
        <w:tc>
          <w:tcPr>
            <w:tcW w:w="3885" w:type="dxa"/>
            <w:vAlign w:val="center"/>
          </w:tcPr>
          <w:p w:rsidR="007A5195" w:rsidRPr="0045322A" w:rsidRDefault="009372A1">
            <w:pPr>
              <w:rPr>
                <w:rFonts w:ascii="Optima" w:hAnsi="Optima"/>
              </w:rPr>
            </w:pPr>
            <w:r w:rsidRPr="0045322A">
              <w:rPr>
                <w:rFonts w:ascii="Optima" w:hAnsi="Optima"/>
              </w:rPr>
              <w:t xml:space="preserve">5.NF.6 Solve real world problems involving multiplication of fractions and mixed numbers, e.g., by using visual fraction models or equations to represent the problem. </w:t>
            </w:r>
          </w:p>
          <w:p w:rsidR="008153B0" w:rsidRDefault="007A5195">
            <w:pPr>
              <w:rPr>
                <w:rFonts w:ascii="Optima" w:hAnsi="Optima"/>
              </w:rPr>
            </w:pPr>
            <w:r w:rsidRPr="0045322A">
              <w:rPr>
                <w:rFonts w:ascii="Optima" w:hAnsi="Optima"/>
              </w:rPr>
              <w:t>5.NF5. Interpret multiplication as scaling (resizing), by:</w:t>
            </w:r>
            <w:r w:rsidRPr="0045322A">
              <w:rPr>
                <w:rFonts w:ascii="Optima" w:hAnsi="Optima"/>
              </w:rPr>
              <w:br/>
              <w:t xml:space="preserve">b. Explaining why multiplying a given number by a fraction greater than 1 results in a product greater than the given number (recognizing multiplication by whole numbers greater than 1 as a familiar case); explaining why multiplying a given number by a fraction less than 1 results in a product smaller than the given number; and relating the principle of </w:t>
            </w:r>
            <w:r w:rsidR="008153B0">
              <w:rPr>
                <w:rFonts w:ascii="Optima" w:hAnsi="Optima"/>
              </w:rPr>
              <w:t xml:space="preserve">fraction equivalence </w:t>
            </w:r>
          </w:p>
          <w:p w:rsidR="009372A1" w:rsidRPr="0045322A" w:rsidRDefault="008153B0">
            <w:pPr>
              <w:rPr>
                <w:rFonts w:ascii="Optima" w:hAnsi="Optima"/>
              </w:rPr>
            </w:pPr>
            <w:proofErr w:type="gramStart"/>
            <w:r>
              <w:rPr>
                <w:rFonts w:ascii="Optima" w:hAnsi="Optima"/>
              </w:rPr>
              <w:t>a</w:t>
            </w:r>
            <w:proofErr w:type="gramEnd"/>
            <w:r>
              <w:rPr>
                <w:rFonts w:ascii="Optima" w:hAnsi="Optima"/>
              </w:rPr>
              <w:t>/b =(</w:t>
            </w:r>
            <w:proofErr w:type="spellStart"/>
            <w:r>
              <w:rPr>
                <w:rFonts w:ascii="Optima" w:hAnsi="Optima"/>
              </w:rPr>
              <w:t>n×a</w:t>
            </w:r>
            <w:proofErr w:type="spellEnd"/>
            <w:r>
              <w:rPr>
                <w:rFonts w:ascii="Optima" w:hAnsi="Optima"/>
              </w:rPr>
              <w:t>)</w:t>
            </w:r>
            <w:r w:rsidR="007A5195" w:rsidRPr="0045322A">
              <w:rPr>
                <w:rFonts w:ascii="Optima" w:hAnsi="Optima"/>
              </w:rPr>
              <w:t>(</w:t>
            </w:r>
            <w:proofErr w:type="spellStart"/>
            <w:r w:rsidR="007A5195" w:rsidRPr="0045322A">
              <w:rPr>
                <w:rFonts w:ascii="Optima" w:hAnsi="Optima"/>
              </w:rPr>
              <w:t>n×b</w:t>
            </w:r>
            <w:proofErr w:type="spellEnd"/>
            <w:r w:rsidR="007A5195" w:rsidRPr="0045322A">
              <w:rPr>
                <w:rFonts w:ascii="Optima" w:hAnsi="Optima"/>
              </w:rPr>
              <w:t>) to the effect of multiplying a/b by 1.</w:t>
            </w:r>
          </w:p>
        </w:tc>
        <w:tc>
          <w:tcPr>
            <w:tcW w:w="2662" w:type="dxa"/>
            <w:vAlign w:val="center"/>
          </w:tcPr>
          <w:p w:rsidR="009372A1" w:rsidRPr="0045322A" w:rsidRDefault="009372A1">
            <w:pPr>
              <w:rPr>
                <w:rFonts w:ascii="Optima" w:hAnsi="Optima"/>
              </w:rPr>
            </w:pPr>
            <w:r w:rsidRPr="0045322A">
              <w:rPr>
                <w:rFonts w:ascii="Optima" w:hAnsi="Optima"/>
              </w:rPr>
              <w:t xml:space="preserve">11.3 Multiplying Mixed Numbers </w:t>
            </w:r>
          </w:p>
          <w:p w:rsidR="009372A1" w:rsidRPr="0045322A" w:rsidRDefault="009372A1">
            <w:pPr>
              <w:rPr>
                <w:rFonts w:ascii="Optima" w:hAnsi="Optima"/>
              </w:rPr>
            </w:pPr>
          </w:p>
          <w:p w:rsidR="009372A1" w:rsidRPr="0045322A" w:rsidRDefault="009372A1">
            <w:pPr>
              <w:rPr>
                <w:rFonts w:ascii="Optima" w:hAnsi="Optima"/>
              </w:rPr>
            </w:pPr>
            <w:r w:rsidRPr="0045322A">
              <w:rPr>
                <w:rFonts w:ascii="Optima" w:hAnsi="Optima"/>
                <w:b/>
              </w:rPr>
              <w:t>*6</w:t>
            </w:r>
            <w:r w:rsidRPr="0045322A">
              <w:rPr>
                <w:rFonts w:ascii="Optima" w:hAnsi="Optima"/>
                <w:b/>
                <w:vertAlign w:val="superscript"/>
              </w:rPr>
              <w:t xml:space="preserve">th </w:t>
            </w:r>
            <w:r w:rsidRPr="0045322A">
              <w:rPr>
                <w:rFonts w:ascii="Optima" w:hAnsi="Optima"/>
                <w:b/>
              </w:rPr>
              <w:t xml:space="preserve">grade </w:t>
            </w:r>
            <w:r w:rsidRPr="0045322A">
              <w:rPr>
                <w:rFonts w:ascii="Optima" w:hAnsi="Optima"/>
              </w:rPr>
              <w:t xml:space="preserve">8.4 </w:t>
            </w:r>
            <w:r w:rsidR="007A5195" w:rsidRPr="0045322A">
              <w:rPr>
                <w:rFonts w:ascii="Optima" w:hAnsi="Optima"/>
              </w:rPr>
              <w:t>Multiplying Mixed Numbers</w:t>
            </w:r>
          </w:p>
        </w:tc>
        <w:tc>
          <w:tcPr>
            <w:tcW w:w="1165" w:type="dxa"/>
            <w:vAlign w:val="center"/>
          </w:tcPr>
          <w:p w:rsidR="009372A1" w:rsidRPr="0045322A" w:rsidRDefault="009372A1" w:rsidP="002E5E23">
            <w:pPr>
              <w:jc w:val="center"/>
              <w:rPr>
                <w:rFonts w:ascii="Optima" w:hAnsi="Optima"/>
              </w:rPr>
            </w:pPr>
            <w:r w:rsidRPr="0045322A">
              <w:rPr>
                <w:rFonts w:ascii="Optima" w:hAnsi="Optima"/>
              </w:rPr>
              <w:t>2</w:t>
            </w:r>
          </w:p>
        </w:tc>
        <w:tc>
          <w:tcPr>
            <w:tcW w:w="6040" w:type="dxa"/>
            <w:vAlign w:val="center"/>
          </w:tcPr>
          <w:p w:rsidR="009372A1" w:rsidRPr="0045322A" w:rsidRDefault="009372A1">
            <w:pPr>
              <w:rPr>
                <w:rFonts w:ascii="Optima" w:hAnsi="Optima"/>
              </w:rPr>
            </w:pPr>
            <w:r w:rsidRPr="0045322A">
              <w:rPr>
                <w:rFonts w:ascii="Optima" w:hAnsi="Optima"/>
              </w:rPr>
              <w:t>* 6</w:t>
            </w:r>
            <w:r w:rsidRPr="0045322A">
              <w:rPr>
                <w:rFonts w:ascii="Optima" w:hAnsi="Optima"/>
                <w:vertAlign w:val="superscript"/>
              </w:rPr>
              <w:t>th</w:t>
            </w:r>
            <w:r w:rsidRPr="0045322A">
              <w:rPr>
                <w:rFonts w:ascii="Optima" w:hAnsi="Optima"/>
              </w:rPr>
              <w:t xml:space="preserve"> grade Topic 8 will be needed</w:t>
            </w:r>
          </w:p>
        </w:tc>
      </w:tr>
      <w:tr w:rsidR="009372A1" w:rsidRPr="0045322A">
        <w:tc>
          <w:tcPr>
            <w:tcW w:w="3885" w:type="dxa"/>
            <w:vAlign w:val="center"/>
          </w:tcPr>
          <w:p w:rsidR="009372A1" w:rsidRPr="0045322A" w:rsidRDefault="009372A1">
            <w:pPr>
              <w:rPr>
                <w:rFonts w:ascii="Optima" w:hAnsi="Optima"/>
              </w:rPr>
            </w:pPr>
            <w:r w:rsidRPr="0045322A">
              <w:rPr>
                <w:rFonts w:ascii="Optima" w:hAnsi="Optima"/>
              </w:rPr>
              <w:t>5.NF.7 Apply and extend previous understandings of division to divide unit fractions by whole numbers and whole numbers by unit fractions.</w:t>
            </w:r>
            <w:r w:rsidRPr="0045322A">
              <w:rPr>
                <w:rFonts w:ascii="Optima" w:hAnsi="Optima"/>
              </w:rPr>
              <w:br/>
            </w:r>
            <w:r w:rsidRPr="004660DE">
              <w:rPr>
                <w:rFonts w:ascii="Optima" w:hAnsi="Optima"/>
                <w:i/>
                <w:sz w:val="22"/>
              </w:rPr>
              <w:t>(Students able to multiply fractions in general can develop strategies to divide fractions in general, by reasoning about the relationship between multiplication and division. But division of a fraction by a fraction is not a requirement at this grade.)</w:t>
            </w:r>
          </w:p>
        </w:tc>
        <w:tc>
          <w:tcPr>
            <w:tcW w:w="2662" w:type="dxa"/>
            <w:vAlign w:val="center"/>
          </w:tcPr>
          <w:p w:rsidR="009372A1" w:rsidRPr="0045322A" w:rsidRDefault="009372A1">
            <w:pPr>
              <w:rPr>
                <w:rFonts w:ascii="Optima" w:hAnsi="Optima"/>
              </w:rPr>
            </w:pPr>
            <w:r w:rsidRPr="0045322A">
              <w:rPr>
                <w:rFonts w:ascii="Optima" w:hAnsi="Optima"/>
              </w:rPr>
              <w:t>11.4 Relating Division to Multiplication to Fractions</w:t>
            </w:r>
          </w:p>
        </w:tc>
        <w:tc>
          <w:tcPr>
            <w:tcW w:w="1165" w:type="dxa"/>
            <w:vAlign w:val="center"/>
          </w:tcPr>
          <w:p w:rsidR="009372A1" w:rsidRPr="0045322A" w:rsidRDefault="007A5195" w:rsidP="002E5E23">
            <w:pPr>
              <w:jc w:val="center"/>
              <w:rPr>
                <w:rFonts w:ascii="Optima" w:hAnsi="Optima"/>
              </w:rPr>
            </w:pPr>
            <w:r w:rsidRPr="0045322A">
              <w:rPr>
                <w:rFonts w:ascii="Optima" w:hAnsi="Optima"/>
              </w:rPr>
              <w:t>1</w:t>
            </w:r>
          </w:p>
        </w:tc>
        <w:tc>
          <w:tcPr>
            <w:tcW w:w="6040" w:type="dxa"/>
            <w:vAlign w:val="center"/>
          </w:tcPr>
          <w:p w:rsidR="009372A1" w:rsidRPr="0045322A" w:rsidRDefault="009372A1">
            <w:pPr>
              <w:rPr>
                <w:rFonts w:ascii="Optima" w:hAnsi="Optima"/>
              </w:rPr>
            </w:pPr>
          </w:p>
        </w:tc>
      </w:tr>
      <w:tr w:rsidR="001F24F3" w:rsidRPr="0045322A">
        <w:tc>
          <w:tcPr>
            <w:tcW w:w="3885" w:type="dxa"/>
            <w:vAlign w:val="center"/>
          </w:tcPr>
          <w:p w:rsidR="00C5555C" w:rsidRDefault="00C5555C" w:rsidP="004660DE">
            <w:pPr>
              <w:rPr>
                <w:rFonts w:ascii="Optima" w:hAnsi="Optima"/>
              </w:rPr>
            </w:pPr>
          </w:p>
          <w:p w:rsidR="00C5555C" w:rsidRDefault="001F24F3" w:rsidP="004660DE">
            <w:pPr>
              <w:rPr>
                <w:rFonts w:ascii="Optima" w:hAnsi="Optima"/>
              </w:rPr>
            </w:pPr>
            <w:r w:rsidRPr="0045322A">
              <w:rPr>
                <w:rFonts w:ascii="Optima" w:hAnsi="Optima"/>
              </w:rPr>
              <w:t xml:space="preserve">5.NF.7 </w:t>
            </w:r>
          </w:p>
          <w:p w:rsidR="001F24F3" w:rsidRPr="0045322A" w:rsidRDefault="001F24F3" w:rsidP="004660DE">
            <w:pPr>
              <w:rPr>
                <w:rFonts w:ascii="Optima" w:hAnsi="Optima"/>
              </w:rPr>
            </w:pPr>
          </w:p>
        </w:tc>
        <w:tc>
          <w:tcPr>
            <w:tcW w:w="2662" w:type="dxa"/>
            <w:vAlign w:val="center"/>
          </w:tcPr>
          <w:p w:rsidR="001F24F3" w:rsidRPr="0045322A" w:rsidRDefault="001F24F3">
            <w:pPr>
              <w:rPr>
                <w:rFonts w:ascii="Optima" w:hAnsi="Optima"/>
              </w:rPr>
            </w:pPr>
            <w:r w:rsidRPr="0045322A">
              <w:rPr>
                <w:rFonts w:ascii="Optima" w:hAnsi="Optima"/>
              </w:rPr>
              <w:t xml:space="preserve">11.5 Problem Solving </w:t>
            </w:r>
          </w:p>
        </w:tc>
        <w:tc>
          <w:tcPr>
            <w:tcW w:w="1165" w:type="dxa"/>
            <w:vAlign w:val="center"/>
          </w:tcPr>
          <w:p w:rsidR="001F24F3" w:rsidRPr="0045322A" w:rsidRDefault="001F24F3" w:rsidP="001F24F3">
            <w:pPr>
              <w:jc w:val="center"/>
              <w:rPr>
                <w:rFonts w:ascii="Optima" w:hAnsi="Optima"/>
              </w:rPr>
            </w:pPr>
            <w:r w:rsidRPr="0045322A">
              <w:rPr>
                <w:rFonts w:ascii="Optima" w:hAnsi="Optima"/>
              </w:rPr>
              <w:t>1</w:t>
            </w:r>
          </w:p>
        </w:tc>
        <w:tc>
          <w:tcPr>
            <w:tcW w:w="6040" w:type="dxa"/>
            <w:vAlign w:val="center"/>
          </w:tcPr>
          <w:p w:rsidR="001F24F3" w:rsidRPr="0045322A" w:rsidRDefault="001F24F3">
            <w:pPr>
              <w:rPr>
                <w:rFonts w:ascii="Optima" w:hAnsi="Optima"/>
              </w:rPr>
            </w:pPr>
          </w:p>
        </w:tc>
      </w:tr>
      <w:tr w:rsidR="001F24F3" w:rsidRPr="0045322A">
        <w:tc>
          <w:tcPr>
            <w:tcW w:w="3885" w:type="dxa"/>
            <w:vAlign w:val="center"/>
          </w:tcPr>
          <w:p w:rsidR="001F24F3" w:rsidRPr="0045322A" w:rsidRDefault="001F24F3">
            <w:pPr>
              <w:rPr>
                <w:rFonts w:ascii="Optima" w:hAnsi="Optima"/>
              </w:rPr>
            </w:pPr>
            <w:r w:rsidRPr="0045322A">
              <w:rPr>
                <w:rFonts w:ascii="Optima" w:hAnsi="Optima"/>
              </w:rPr>
              <w:t xml:space="preserve">Differentiation Days </w:t>
            </w:r>
          </w:p>
        </w:tc>
        <w:tc>
          <w:tcPr>
            <w:tcW w:w="2662" w:type="dxa"/>
            <w:vAlign w:val="center"/>
          </w:tcPr>
          <w:p w:rsidR="001F24F3" w:rsidRPr="0045322A" w:rsidRDefault="001F24F3">
            <w:pPr>
              <w:rPr>
                <w:rFonts w:ascii="Optima" w:hAnsi="Optima"/>
              </w:rPr>
            </w:pPr>
            <w:r w:rsidRPr="0045322A">
              <w:rPr>
                <w:rFonts w:ascii="Optima" w:hAnsi="Optima"/>
              </w:rPr>
              <w:t xml:space="preserve">Reteach or extend as needed </w:t>
            </w:r>
          </w:p>
        </w:tc>
        <w:tc>
          <w:tcPr>
            <w:tcW w:w="1165" w:type="dxa"/>
            <w:vAlign w:val="center"/>
          </w:tcPr>
          <w:p w:rsidR="001F24F3" w:rsidRPr="0045322A" w:rsidRDefault="001F24F3" w:rsidP="002E5E23">
            <w:pPr>
              <w:jc w:val="center"/>
              <w:rPr>
                <w:rFonts w:ascii="Optima" w:hAnsi="Optima"/>
              </w:rPr>
            </w:pPr>
            <w:r w:rsidRPr="0045322A">
              <w:rPr>
                <w:rFonts w:ascii="Optima" w:hAnsi="Optima"/>
              </w:rPr>
              <w:t>4</w:t>
            </w:r>
          </w:p>
        </w:tc>
        <w:tc>
          <w:tcPr>
            <w:tcW w:w="6040" w:type="dxa"/>
            <w:vAlign w:val="center"/>
          </w:tcPr>
          <w:p w:rsidR="001F24F3" w:rsidRPr="0045322A" w:rsidRDefault="001F24F3">
            <w:pPr>
              <w:rPr>
                <w:rFonts w:ascii="Optima" w:hAnsi="Optima"/>
              </w:rPr>
            </w:pPr>
            <w:r w:rsidRPr="0045322A">
              <w:rPr>
                <w:rFonts w:ascii="Optima" w:hAnsi="Optima"/>
              </w:rPr>
              <w:t xml:space="preserve">Days for reteaching/differentiating either before or after testing. </w:t>
            </w:r>
          </w:p>
        </w:tc>
      </w:tr>
      <w:tr w:rsidR="001F24F3" w:rsidRPr="0045322A">
        <w:tc>
          <w:tcPr>
            <w:tcW w:w="3885" w:type="dxa"/>
            <w:vAlign w:val="center"/>
          </w:tcPr>
          <w:p w:rsidR="001F24F3" w:rsidRPr="0045322A" w:rsidRDefault="001F24F3">
            <w:pPr>
              <w:rPr>
                <w:rFonts w:ascii="Optima" w:hAnsi="Optima"/>
              </w:rPr>
            </w:pPr>
            <w:r w:rsidRPr="0045322A">
              <w:rPr>
                <w:rFonts w:ascii="Optima" w:hAnsi="Optima"/>
              </w:rPr>
              <w:t>5.NF.4 Apply and extend previous understandings of multiplication to multiply a fraction or whole number by a fraction.</w:t>
            </w:r>
          </w:p>
          <w:p w:rsidR="001F24F3" w:rsidRPr="0045322A" w:rsidRDefault="001F24F3">
            <w:pPr>
              <w:rPr>
                <w:rFonts w:ascii="Optima" w:hAnsi="Optima"/>
              </w:rPr>
            </w:pPr>
            <w:r w:rsidRPr="0045322A">
              <w:rPr>
                <w:rFonts w:ascii="Optima" w:hAnsi="Optima"/>
              </w:rPr>
              <w:t>b. Find the area of a rectangle with fractional side lengths by tiling it with unit squares of the appropriate unit fraction side lengths, and show that the area is the same as would be found by multiplying the side lengths. Multiply fractional side lengths to find areas of rectangles, and represent fraction products as rectangular areas.</w:t>
            </w:r>
          </w:p>
        </w:tc>
        <w:tc>
          <w:tcPr>
            <w:tcW w:w="2662" w:type="dxa"/>
            <w:vAlign w:val="center"/>
          </w:tcPr>
          <w:p w:rsidR="005647BF" w:rsidRDefault="001F24F3">
            <w:pPr>
              <w:rPr>
                <w:rFonts w:ascii="Optima" w:hAnsi="Optima"/>
                <w:b/>
              </w:rPr>
            </w:pPr>
            <w:r w:rsidRPr="0045322A">
              <w:rPr>
                <w:rFonts w:ascii="Optima" w:hAnsi="Optima"/>
                <w:b/>
              </w:rPr>
              <w:t>Topic 12</w:t>
            </w:r>
          </w:p>
          <w:p w:rsidR="001F24F3" w:rsidRPr="0045322A" w:rsidRDefault="001F24F3">
            <w:pPr>
              <w:rPr>
                <w:rFonts w:ascii="Optima" w:hAnsi="Optima"/>
                <w:b/>
              </w:rPr>
            </w:pPr>
          </w:p>
          <w:p w:rsidR="001F24F3" w:rsidRPr="0045322A" w:rsidRDefault="001F24F3">
            <w:pPr>
              <w:rPr>
                <w:rFonts w:ascii="Optima" w:hAnsi="Optima"/>
              </w:rPr>
            </w:pPr>
            <w:r w:rsidRPr="0045322A">
              <w:rPr>
                <w:rFonts w:ascii="Optima" w:hAnsi="Optima"/>
                <w:b/>
              </w:rPr>
              <w:t>12.4</w:t>
            </w:r>
            <w:r w:rsidRPr="0045322A">
              <w:rPr>
                <w:rFonts w:ascii="Optima" w:hAnsi="Optima"/>
              </w:rPr>
              <w:t xml:space="preserve"> Measurement: Area of Squares and Rectangles</w:t>
            </w:r>
          </w:p>
          <w:p w:rsidR="001F24F3" w:rsidRPr="0045322A" w:rsidRDefault="001F24F3">
            <w:pPr>
              <w:rPr>
                <w:rFonts w:ascii="Optima" w:hAnsi="Optima"/>
              </w:rPr>
            </w:pPr>
          </w:p>
          <w:p w:rsidR="001F24F3" w:rsidRPr="0045322A" w:rsidRDefault="001F24F3">
            <w:pPr>
              <w:rPr>
                <w:rFonts w:ascii="Optima" w:hAnsi="Optima"/>
              </w:rPr>
            </w:pPr>
            <w:r w:rsidRPr="0045322A">
              <w:rPr>
                <w:rFonts w:ascii="Optima" w:hAnsi="Optima"/>
                <w:b/>
              </w:rPr>
              <w:t>*6</w:t>
            </w:r>
            <w:r w:rsidRPr="0045322A">
              <w:rPr>
                <w:rFonts w:ascii="Optima" w:hAnsi="Optima"/>
                <w:b/>
                <w:vertAlign w:val="superscript"/>
              </w:rPr>
              <w:t xml:space="preserve">th </w:t>
            </w:r>
            <w:r w:rsidRPr="0045322A">
              <w:rPr>
                <w:rFonts w:ascii="Optima" w:hAnsi="Optima"/>
                <w:b/>
              </w:rPr>
              <w:t xml:space="preserve">grade </w:t>
            </w:r>
            <w:r w:rsidRPr="0045322A">
              <w:rPr>
                <w:rFonts w:ascii="Optima" w:hAnsi="Optima"/>
              </w:rPr>
              <w:t>8.5 Multiple-Step Problems</w:t>
            </w:r>
          </w:p>
          <w:p w:rsidR="001F24F3" w:rsidRPr="0045322A" w:rsidRDefault="001F24F3">
            <w:pPr>
              <w:rPr>
                <w:rFonts w:ascii="Optima" w:hAnsi="Optima"/>
                <w:b/>
              </w:rPr>
            </w:pPr>
          </w:p>
          <w:p w:rsidR="001F24F3" w:rsidRPr="0045322A" w:rsidRDefault="001F24F3" w:rsidP="007A5195">
            <w:pPr>
              <w:rPr>
                <w:rFonts w:ascii="Optima" w:hAnsi="Optima"/>
              </w:rPr>
            </w:pPr>
            <w:r w:rsidRPr="0045322A">
              <w:rPr>
                <w:rFonts w:ascii="Optima" w:hAnsi="Optima"/>
                <w:b/>
              </w:rPr>
              <w:t>*6</w:t>
            </w:r>
            <w:r w:rsidRPr="0045322A">
              <w:rPr>
                <w:rFonts w:ascii="Optima" w:hAnsi="Optima"/>
                <w:b/>
                <w:vertAlign w:val="superscript"/>
              </w:rPr>
              <w:t xml:space="preserve">th </w:t>
            </w:r>
            <w:r w:rsidRPr="0045322A">
              <w:rPr>
                <w:rFonts w:ascii="Optima" w:hAnsi="Optima"/>
                <w:b/>
              </w:rPr>
              <w:t xml:space="preserve">grade </w:t>
            </w:r>
            <w:r w:rsidRPr="0045322A">
              <w:rPr>
                <w:rFonts w:ascii="Optima" w:hAnsi="Optima"/>
              </w:rPr>
              <w:t>17.2 Measurement: Area of Rectangles and Irregular Shapes ^</w:t>
            </w:r>
          </w:p>
        </w:tc>
        <w:tc>
          <w:tcPr>
            <w:tcW w:w="1165" w:type="dxa"/>
            <w:vAlign w:val="center"/>
          </w:tcPr>
          <w:p w:rsidR="001F24F3" w:rsidRPr="0045322A" w:rsidRDefault="001F24F3" w:rsidP="002E5E23">
            <w:pPr>
              <w:jc w:val="center"/>
              <w:rPr>
                <w:rFonts w:ascii="Optima" w:hAnsi="Optima"/>
              </w:rPr>
            </w:pPr>
            <w:r w:rsidRPr="0045322A">
              <w:rPr>
                <w:rFonts w:ascii="Optima" w:hAnsi="Optima"/>
              </w:rPr>
              <w:t>3</w:t>
            </w:r>
          </w:p>
        </w:tc>
        <w:tc>
          <w:tcPr>
            <w:tcW w:w="6040" w:type="dxa"/>
            <w:vAlign w:val="center"/>
          </w:tcPr>
          <w:p w:rsidR="001F24F3" w:rsidRPr="0045322A" w:rsidRDefault="001F24F3">
            <w:pPr>
              <w:rPr>
                <w:rFonts w:ascii="Optima" w:hAnsi="Optima"/>
              </w:rPr>
            </w:pPr>
            <w:r w:rsidRPr="0045322A">
              <w:rPr>
                <w:rFonts w:ascii="Optima" w:hAnsi="Optima"/>
              </w:rPr>
              <w:t>* 6</w:t>
            </w:r>
            <w:r w:rsidRPr="0045322A">
              <w:rPr>
                <w:rFonts w:ascii="Optima" w:hAnsi="Optima"/>
                <w:vertAlign w:val="superscript"/>
              </w:rPr>
              <w:t>th</w:t>
            </w:r>
            <w:r w:rsidRPr="0045322A">
              <w:rPr>
                <w:rFonts w:ascii="Optima" w:hAnsi="Optima"/>
              </w:rPr>
              <w:t xml:space="preserve"> grade Topic 8 will be needed </w:t>
            </w:r>
          </w:p>
          <w:p w:rsidR="001F24F3" w:rsidRPr="0045322A" w:rsidRDefault="001F24F3">
            <w:pPr>
              <w:rPr>
                <w:rFonts w:ascii="Optima" w:hAnsi="Optima"/>
              </w:rPr>
            </w:pPr>
            <w:r w:rsidRPr="0045322A">
              <w:rPr>
                <w:rFonts w:ascii="Optima" w:hAnsi="Optima"/>
              </w:rPr>
              <w:t>* 6</w:t>
            </w:r>
            <w:r w:rsidRPr="0045322A">
              <w:rPr>
                <w:rFonts w:ascii="Optima" w:hAnsi="Optima"/>
                <w:vertAlign w:val="superscript"/>
              </w:rPr>
              <w:t>th</w:t>
            </w:r>
            <w:r w:rsidRPr="0045322A">
              <w:rPr>
                <w:rFonts w:ascii="Optima" w:hAnsi="Optima"/>
              </w:rPr>
              <w:t xml:space="preserve"> grade Topic 17 will be needed</w:t>
            </w:r>
          </w:p>
          <w:p w:rsidR="001F24F3" w:rsidRPr="0045322A" w:rsidRDefault="001F24F3">
            <w:pPr>
              <w:rPr>
                <w:rFonts w:ascii="Optima" w:hAnsi="Optima"/>
              </w:rPr>
            </w:pPr>
          </w:p>
          <w:p w:rsidR="001F24F3" w:rsidRPr="0045322A" w:rsidRDefault="001F24F3">
            <w:pPr>
              <w:rPr>
                <w:rFonts w:ascii="Optima" w:hAnsi="Optima"/>
              </w:rPr>
            </w:pPr>
            <w:r w:rsidRPr="0045322A">
              <w:rPr>
                <w:rFonts w:ascii="Optima" w:hAnsi="Optima"/>
              </w:rPr>
              <w:t xml:space="preserve">^ Teach only problems calculating area of </w:t>
            </w:r>
            <w:r w:rsidRPr="007A58B6">
              <w:rPr>
                <w:rFonts w:ascii="Optima" w:hAnsi="Optima"/>
                <w:i/>
              </w:rPr>
              <w:t>rectangular irregular shapes</w:t>
            </w:r>
          </w:p>
        </w:tc>
      </w:tr>
      <w:tr w:rsidR="001F24F3" w:rsidRPr="0045322A">
        <w:tc>
          <w:tcPr>
            <w:tcW w:w="3885" w:type="dxa"/>
            <w:vAlign w:val="center"/>
          </w:tcPr>
          <w:p w:rsidR="001F24F3" w:rsidRPr="0045322A" w:rsidRDefault="001F24F3">
            <w:pPr>
              <w:rPr>
                <w:rFonts w:ascii="Optima" w:hAnsi="Optima"/>
              </w:rPr>
            </w:pPr>
            <w:r w:rsidRPr="0045322A">
              <w:rPr>
                <w:rFonts w:ascii="Optima" w:hAnsi="Optima"/>
              </w:rPr>
              <w:t xml:space="preserve">Differentiation Days </w:t>
            </w:r>
          </w:p>
        </w:tc>
        <w:tc>
          <w:tcPr>
            <w:tcW w:w="2662" w:type="dxa"/>
            <w:vAlign w:val="center"/>
          </w:tcPr>
          <w:p w:rsidR="001F24F3" w:rsidRPr="0045322A" w:rsidRDefault="001F24F3">
            <w:pPr>
              <w:rPr>
                <w:rFonts w:ascii="Optima" w:hAnsi="Optima"/>
              </w:rPr>
            </w:pPr>
            <w:r w:rsidRPr="0045322A">
              <w:rPr>
                <w:rFonts w:ascii="Optima" w:hAnsi="Optima"/>
              </w:rPr>
              <w:t xml:space="preserve">Reteach or extend as needed </w:t>
            </w:r>
          </w:p>
        </w:tc>
        <w:tc>
          <w:tcPr>
            <w:tcW w:w="1165" w:type="dxa"/>
            <w:vAlign w:val="center"/>
          </w:tcPr>
          <w:p w:rsidR="001F24F3" w:rsidRPr="0045322A" w:rsidRDefault="001F24F3" w:rsidP="002E5E23">
            <w:pPr>
              <w:jc w:val="center"/>
              <w:rPr>
                <w:rFonts w:ascii="Optima" w:hAnsi="Optima"/>
              </w:rPr>
            </w:pPr>
            <w:r w:rsidRPr="0045322A">
              <w:rPr>
                <w:rFonts w:ascii="Optima" w:hAnsi="Optima"/>
              </w:rPr>
              <w:t>4</w:t>
            </w:r>
          </w:p>
        </w:tc>
        <w:tc>
          <w:tcPr>
            <w:tcW w:w="6040" w:type="dxa"/>
            <w:vAlign w:val="center"/>
          </w:tcPr>
          <w:p w:rsidR="001F24F3" w:rsidRPr="0045322A" w:rsidRDefault="001F24F3">
            <w:pPr>
              <w:rPr>
                <w:rFonts w:ascii="Optima" w:hAnsi="Optima"/>
              </w:rPr>
            </w:pPr>
            <w:r w:rsidRPr="0045322A">
              <w:rPr>
                <w:rFonts w:ascii="Optima" w:hAnsi="Optima"/>
              </w:rPr>
              <w:t xml:space="preserve">Days for reteaching/differentiating either before or after testing. </w:t>
            </w:r>
          </w:p>
        </w:tc>
      </w:tr>
      <w:tr w:rsidR="001F24F3" w:rsidRPr="0045322A">
        <w:tc>
          <w:tcPr>
            <w:tcW w:w="3885" w:type="dxa"/>
          </w:tcPr>
          <w:p w:rsidR="001F24F3" w:rsidRPr="004745FF" w:rsidRDefault="001F24F3" w:rsidP="004938B2">
            <w:pPr>
              <w:rPr>
                <w:rFonts w:ascii="Optima" w:hAnsi="Optima"/>
                <w:szCs w:val="20"/>
              </w:rPr>
            </w:pPr>
            <w:r w:rsidRPr="004745FF">
              <w:rPr>
                <w:rFonts w:ascii="Optima" w:hAnsi="Optima"/>
                <w:szCs w:val="20"/>
              </w:rPr>
              <w:t>CFA TESTING WINDOW</w:t>
            </w:r>
          </w:p>
        </w:tc>
        <w:tc>
          <w:tcPr>
            <w:tcW w:w="2662" w:type="dxa"/>
          </w:tcPr>
          <w:p w:rsidR="001F24F3" w:rsidRPr="004745FF" w:rsidRDefault="001F24F3" w:rsidP="004938B2">
            <w:pPr>
              <w:rPr>
                <w:rFonts w:ascii="Optima" w:hAnsi="Optima"/>
                <w:szCs w:val="20"/>
              </w:rPr>
            </w:pPr>
          </w:p>
        </w:tc>
        <w:tc>
          <w:tcPr>
            <w:tcW w:w="1165" w:type="dxa"/>
          </w:tcPr>
          <w:p w:rsidR="001F24F3" w:rsidRPr="004745FF" w:rsidRDefault="001F24F3" w:rsidP="004938B2">
            <w:pPr>
              <w:jc w:val="center"/>
              <w:rPr>
                <w:rFonts w:ascii="Optima" w:hAnsi="Optima"/>
              </w:rPr>
            </w:pPr>
          </w:p>
        </w:tc>
        <w:tc>
          <w:tcPr>
            <w:tcW w:w="6040" w:type="dxa"/>
          </w:tcPr>
          <w:p w:rsidR="001F24F3" w:rsidRPr="004745FF" w:rsidRDefault="001F24F3" w:rsidP="004938B2">
            <w:pPr>
              <w:rPr>
                <w:rFonts w:ascii="Optima" w:hAnsi="Optima"/>
                <w:szCs w:val="20"/>
              </w:rPr>
            </w:pPr>
            <w:r w:rsidRPr="004745FF">
              <w:rPr>
                <w:rFonts w:ascii="Optima" w:hAnsi="Optima"/>
                <w:szCs w:val="20"/>
              </w:rPr>
              <w:t>March 28</w:t>
            </w:r>
            <w:r w:rsidRPr="004745FF">
              <w:rPr>
                <w:rFonts w:ascii="Optima" w:hAnsi="Optima"/>
                <w:szCs w:val="20"/>
                <w:vertAlign w:val="superscript"/>
              </w:rPr>
              <w:t>th</w:t>
            </w:r>
            <w:r w:rsidRPr="004745FF">
              <w:rPr>
                <w:rFonts w:ascii="Optima" w:hAnsi="Optima"/>
                <w:szCs w:val="20"/>
              </w:rPr>
              <w:t xml:space="preserve"> – April 8</w:t>
            </w:r>
            <w:r w:rsidRPr="004745FF">
              <w:rPr>
                <w:rFonts w:ascii="Optima" w:hAnsi="Optima"/>
                <w:szCs w:val="20"/>
                <w:vertAlign w:val="superscript"/>
              </w:rPr>
              <w:t>th</w:t>
            </w:r>
          </w:p>
        </w:tc>
      </w:tr>
      <w:tr w:rsidR="001F24F3" w:rsidRPr="0045322A">
        <w:tc>
          <w:tcPr>
            <w:tcW w:w="3885" w:type="dxa"/>
          </w:tcPr>
          <w:p w:rsidR="001F24F3" w:rsidRPr="004745FF" w:rsidRDefault="001F24F3" w:rsidP="004938B2">
            <w:pPr>
              <w:rPr>
                <w:rFonts w:ascii="Optima" w:hAnsi="Optima"/>
                <w:szCs w:val="20"/>
              </w:rPr>
            </w:pPr>
            <w:r w:rsidRPr="004745FF">
              <w:rPr>
                <w:rFonts w:ascii="Optima" w:hAnsi="Optima"/>
                <w:szCs w:val="20"/>
              </w:rPr>
              <w:t>DATA ENTRY DUE DATE</w:t>
            </w:r>
          </w:p>
        </w:tc>
        <w:tc>
          <w:tcPr>
            <w:tcW w:w="2662" w:type="dxa"/>
          </w:tcPr>
          <w:p w:rsidR="001F24F3" w:rsidRPr="004745FF" w:rsidRDefault="001F24F3" w:rsidP="004938B2">
            <w:pPr>
              <w:rPr>
                <w:rFonts w:ascii="Optima" w:hAnsi="Optima"/>
                <w:szCs w:val="20"/>
              </w:rPr>
            </w:pPr>
          </w:p>
        </w:tc>
        <w:tc>
          <w:tcPr>
            <w:tcW w:w="1165" w:type="dxa"/>
          </w:tcPr>
          <w:p w:rsidR="001F24F3" w:rsidRPr="004745FF" w:rsidRDefault="001F24F3" w:rsidP="004938B2">
            <w:pPr>
              <w:jc w:val="center"/>
              <w:rPr>
                <w:rFonts w:ascii="Optima" w:hAnsi="Optima"/>
              </w:rPr>
            </w:pPr>
          </w:p>
        </w:tc>
        <w:tc>
          <w:tcPr>
            <w:tcW w:w="6040" w:type="dxa"/>
          </w:tcPr>
          <w:p w:rsidR="001F24F3" w:rsidRPr="004745FF" w:rsidRDefault="001F24F3" w:rsidP="004938B2">
            <w:pPr>
              <w:rPr>
                <w:rFonts w:ascii="Optima" w:hAnsi="Optima"/>
                <w:szCs w:val="20"/>
              </w:rPr>
            </w:pPr>
            <w:r w:rsidRPr="004745FF">
              <w:rPr>
                <w:rFonts w:ascii="Optima" w:hAnsi="Optima"/>
                <w:szCs w:val="20"/>
              </w:rPr>
              <w:t>April 8</w:t>
            </w:r>
            <w:r w:rsidRPr="004745FF">
              <w:rPr>
                <w:rFonts w:ascii="Optima" w:hAnsi="Optima"/>
                <w:szCs w:val="20"/>
                <w:vertAlign w:val="superscript"/>
              </w:rPr>
              <w:t>th</w:t>
            </w:r>
          </w:p>
        </w:tc>
      </w:tr>
    </w:tbl>
    <w:p w:rsidR="004745FF" w:rsidRDefault="004745FF" w:rsidP="00FB7CF2">
      <w:pPr>
        <w:rPr>
          <w:rFonts w:ascii="Optima" w:hAnsi="Optima"/>
        </w:rPr>
      </w:pPr>
    </w:p>
    <w:p w:rsidR="004745FF" w:rsidRDefault="004745FF" w:rsidP="00FB7CF2">
      <w:pPr>
        <w:rPr>
          <w:rFonts w:ascii="Optima" w:hAnsi="Optima"/>
        </w:rPr>
      </w:pPr>
    </w:p>
    <w:p w:rsidR="004745FF" w:rsidRDefault="004745FF" w:rsidP="00FB7CF2">
      <w:pPr>
        <w:rPr>
          <w:rFonts w:ascii="Optima" w:hAnsi="Optima"/>
        </w:rPr>
      </w:pPr>
    </w:p>
    <w:p w:rsidR="004745FF" w:rsidRDefault="004745FF" w:rsidP="00FB7CF2">
      <w:pPr>
        <w:rPr>
          <w:rFonts w:ascii="Optima" w:hAnsi="Optima"/>
        </w:rPr>
      </w:pPr>
    </w:p>
    <w:p w:rsidR="004745FF" w:rsidRDefault="004745FF" w:rsidP="00FB7CF2">
      <w:pPr>
        <w:rPr>
          <w:rFonts w:ascii="Optima" w:hAnsi="Optima"/>
        </w:rPr>
      </w:pPr>
    </w:p>
    <w:p w:rsidR="004745FF" w:rsidRDefault="004745FF" w:rsidP="00FB7CF2">
      <w:pPr>
        <w:rPr>
          <w:rFonts w:ascii="Optima" w:hAnsi="Optima"/>
        </w:rPr>
      </w:pPr>
    </w:p>
    <w:p w:rsidR="004745FF" w:rsidRDefault="004745FF" w:rsidP="00FB7CF2">
      <w:pPr>
        <w:rPr>
          <w:rFonts w:ascii="Optima" w:hAnsi="Optima"/>
        </w:rPr>
      </w:pPr>
    </w:p>
    <w:p w:rsidR="004745FF" w:rsidRDefault="004745FF" w:rsidP="00FB7CF2">
      <w:pPr>
        <w:rPr>
          <w:rFonts w:ascii="Optima" w:hAnsi="Optima"/>
        </w:rPr>
      </w:pPr>
    </w:p>
    <w:p w:rsidR="004745FF" w:rsidRDefault="004745FF" w:rsidP="00FB7CF2">
      <w:pPr>
        <w:rPr>
          <w:rFonts w:ascii="Optima" w:hAnsi="Optima"/>
        </w:rPr>
      </w:pPr>
    </w:p>
    <w:p w:rsidR="004745FF" w:rsidRDefault="004745FF" w:rsidP="00FB7CF2">
      <w:pPr>
        <w:rPr>
          <w:rFonts w:ascii="Optima" w:hAnsi="Optima"/>
        </w:rPr>
      </w:pPr>
    </w:p>
    <w:p w:rsidR="004745FF" w:rsidRDefault="004745FF" w:rsidP="00FB7CF2">
      <w:pPr>
        <w:rPr>
          <w:rFonts w:ascii="Optima" w:hAnsi="Optima"/>
        </w:rPr>
      </w:pPr>
    </w:p>
    <w:p w:rsidR="004745FF" w:rsidRDefault="004745FF" w:rsidP="00FB7CF2">
      <w:pPr>
        <w:rPr>
          <w:rFonts w:ascii="Optima" w:hAnsi="Optima"/>
        </w:rPr>
      </w:pPr>
    </w:p>
    <w:p w:rsidR="004745FF" w:rsidRDefault="004745FF" w:rsidP="00FB7CF2">
      <w:pPr>
        <w:rPr>
          <w:rFonts w:ascii="Optima" w:hAnsi="Optima"/>
        </w:rPr>
      </w:pPr>
    </w:p>
    <w:p w:rsidR="004745FF" w:rsidRDefault="004745FF" w:rsidP="00FB7CF2">
      <w:pPr>
        <w:rPr>
          <w:rFonts w:ascii="Optima" w:hAnsi="Optima"/>
        </w:rPr>
      </w:pPr>
    </w:p>
    <w:p w:rsidR="004745FF" w:rsidRDefault="004745FF" w:rsidP="00FB7CF2">
      <w:pPr>
        <w:rPr>
          <w:rFonts w:ascii="Optima" w:hAnsi="Optima"/>
        </w:rPr>
      </w:pPr>
    </w:p>
    <w:p w:rsidR="004745FF" w:rsidRDefault="004745FF" w:rsidP="00FB7CF2">
      <w:pPr>
        <w:rPr>
          <w:rFonts w:ascii="Optima" w:hAnsi="Optima"/>
        </w:rPr>
      </w:pPr>
    </w:p>
    <w:p w:rsidR="004745FF" w:rsidRDefault="004745FF" w:rsidP="00FB7CF2">
      <w:pPr>
        <w:rPr>
          <w:rFonts w:ascii="Optima" w:hAnsi="Optima"/>
        </w:rPr>
      </w:pPr>
    </w:p>
    <w:p w:rsidR="004745FF" w:rsidRDefault="004745FF" w:rsidP="00FB7CF2">
      <w:pPr>
        <w:rPr>
          <w:rFonts w:ascii="Optima" w:hAnsi="Optima"/>
        </w:rPr>
      </w:pPr>
    </w:p>
    <w:p w:rsidR="004745FF" w:rsidRDefault="004745FF" w:rsidP="00FB7CF2">
      <w:pPr>
        <w:rPr>
          <w:rFonts w:ascii="Optima" w:hAnsi="Optima"/>
        </w:rPr>
      </w:pPr>
    </w:p>
    <w:p w:rsidR="004745FF" w:rsidRDefault="004745FF" w:rsidP="00FB7CF2">
      <w:pPr>
        <w:rPr>
          <w:rFonts w:ascii="Optima" w:hAnsi="Optima"/>
        </w:rPr>
      </w:pPr>
    </w:p>
    <w:p w:rsidR="004745FF" w:rsidRDefault="004745FF" w:rsidP="00FB7CF2">
      <w:pPr>
        <w:rPr>
          <w:rFonts w:ascii="Optima" w:hAnsi="Optima"/>
        </w:rPr>
      </w:pPr>
    </w:p>
    <w:p w:rsidR="004745FF" w:rsidRDefault="004745FF" w:rsidP="00FB7CF2">
      <w:pPr>
        <w:rPr>
          <w:rFonts w:ascii="Optima" w:hAnsi="Optima"/>
        </w:rPr>
      </w:pPr>
    </w:p>
    <w:p w:rsidR="004745FF" w:rsidRDefault="004745FF" w:rsidP="00FB7CF2">
      <w:pPr>
        <w:rPr>
          <w:rFonts w:ascii="Optima" w:hAnsi="Optima"/>
        </w:rPr>
      </w:pPr>
    </w:p>
    <w:p w:rsidR="004660DE" w:rsidRDefault="004660DE" w:rsidP="00FB7CF2">
      <w:pPr>
        <w:rPr>
          <w:rFonts w:ascii="Optima" w:hAnsi="Optima"/>
        </w:rPr>
      </w:pPr>
    </w:p>
    <w:p w:rsidR="008514ED" w:rsidRDefault="008514ED" w:rsidP="00FB7CF2">
      <w:pPr>
        <w:rPr>
          <w:rFonts w:ascii="Optima" w:hAnsi="Optima"/>
        </w:rPr>
      </w:pPr>
    </w:p>
    <w:p w:rsidR="004745FF" w:rsidRDefault="004745FF" w:rsidP="00FB7CF2">
      <w:pPr>
        <w:rPr>
          <w:rFonts w:ascii="Optima" w:hAnsi="Optima"/>
        </w:rPr>
      </w:pPr>
    </w:p>
    <w:p w:rsidR="00CC399A" w:rsidRDefault="00CC399A" w:rsidP="00FB7CF2">
      <w:pPr>
        <w:rPr>
          <w:rFonts w:ascii="Optima" w:hAnsi="Optima"/>
        </w:rPr>
      </w:pPr>
    </w:p>
    <w:p w:rsidR="004745FF" w:rsidRDefault="004745FF" w:rsidP="00FB7CF2">
      <w:pPr>
        <w:rPr>
          <w:rFonts w:ascii="Optima" w:hAnsi="Optima"/>
        </w:rPr>
      </w:pPr>
    </w:p>
    <w:p w:rsidR="00FB7CF2" w:rsidRPr="0045322A" w:rsidRDefault="00FB7CF2" w:rsidP="00FB7CF2">
      <w:pPr>
        <w:rPr>
          <w:rFonts w:ascii="Optima" w:hAnsi="Optima"/>
        </w:rPr>
      </w:pPr>
    </w:p>
    <w:p w:rsidR="00FB7CF2" w:rsidRPr="0045322A" w:rsidRDefault="00FB7CF2" w:rsidP="001F24F3">
      <w:pPr>
        <w:jc w:val="center"/>
        <w:rPr>
          <w:rFonts w:ascii="Optima" w:hAnsi="Optima"/>
          <w:b/>
          <w:sz w:val="28"/>
        </w:rPr>
      </w:pPr>
      <w:r w:rsidRPr="0045322A">
        <w:rPr>
          <w:rFonts w:ascii="Optima" w:hAnsi="Optima"/>
          <w:b/>
          <w:sz w:val="28"/>
        </w:rPr>
        <w:t>APRIL (16 days)</w:t>
      </w:r>
    </w:p>
    <w:p w:rsidR="000D7317" w:rsidRPr="0045322A" w:rsidRDefault="001F24F3" w:rsidP="00FB7CF2">
      <w:pPr>
        <w:jc w:val="center"/>
        <w:rPr>
          <w:rFonts w:ascii="Optima" w:hAnsi="Optima"/>
          <w:b/>
          <w:sz w:val="28"/>
        </w:rPr>
      </w:pPr>
      <w:r w:rsidRPr="0045322A">
        <w:rPr>
          <w:rFonts w:ascii="Optima" w:hAnsi="Optima"/>
          <w:b/>
          <w:sz w:val="28"/>
        </w:rPr>
        <w:t>TOPIC 13</w:t>
      </w:r>
      <w:r w:rsidR="00FB7CF2" w:rsidRPr="0045322A">
        <w:rPr>
          <w:rFonts w:ascii="Optima" w:hAnsi="Optima"/>
          <w:b/>
          <w:sz w:val="28"/>
        </w:rPr>
        <w:t xml:space="preserve"> – </w:t>
      </w:r>
      <w:r w:rsidRPr="0045322A">
        <w:rPr>
          <w:rFonts w:ascii="Optima" w:hAnsi="Optima"/>
          <w:b/>
          <w:sz w:val="28"/>
        </w:rPr>
        <w:t xml:space="preserve">SOLIDS </w:t>
      </w:r>
    </w:p>
    <w:p w:rsidR="00FB7CF2" w:rsidRPr="0045322A" w:rsidRDefault="001F24F3" w:rsidP="00FB7CF2">
      <w:pPr>
        <w:jc w:val="center"/>
        <w:rPr>
          <w:rFonts w:ascii="Optima" w:hAnsi="Optima"/>
          <w:b/>
          <w:sz w:val="28"/>
        </w:rPr>
      </w:pPr>
      <w:r w:rsidRPr="0045322A">
        <w:rPr>
          <w:rFonts w:ascii="Optima" w:hAnsi="Optima"/>
          <w:b/>
          <w:sz w:val="28"/>
        </w:rPr>
        <w:t>TOPIC 14</w:t>
      </w:r>
      <w:r w:rsidR="000D7317" w:rsidRPr="0045322A">
        <w:rPr>
          <w:rFonts w:ascii="Optima" w:hAnsi="Optima"/>
          <w:b/>
          <w:sz w:val="28"/>
        </w:rPr>
        <w:t xml:space="preserve"> – </w:t>
      </w:r>
      <w:r w:rsidR="00847FB4" w:rsidRPr="0045322A">
        <w:rPr>
          <w:rFonts w:ascii="Optima" w:hAnsi="Optima"/>
          <w:b/>
          <w:sz w:val="28"/>
        </w:rPr>
        <w:t>MEASUREMENT</w:t>
      </w:r>
      <w:r w:rsidRPr="0045322A">
        <w:rPr>
          <w:rFonts w:ascii="Optima" w:hAnsi="Optima"/>
          <w:b/>
          <w:sz w:val="28"/>
        </w:rPr>
        <w:t xml:space="preserve"> UNITS</w:t>
      </w:r>
      <w:r w:rsidR="00847FB4" w:rsidRPr="0045322A">
        <w:rPr>
          <w:rFonts w:ascii="Optima" w:hAnsi="Optima"/>
          <w:b/>
          <w:sz w:val="28"/>
        </w:rPr>
        <w:t>, TIME, AND TEMPERATURE</w:t>
      </w:r>
    </w:p>
    <w:p w:rsidR="00FB7CF2" w:rsidRPr="0045322A" w:rsidRDefault="00562B26" w:rsidP="00FB7CF2">
      <w:pPr>
        <w:rPr>
          <w:rFonts w:ascii="Optima" w:hAnsi="Optima"/>
        </w:rPr>
      </w:pPr>
      <w:r w:rsidRPr="0045322A">
        <w:rPr>
          <w:rFonts w:ascii="Optima" w:hAnsi="Optima"/>
        </w:rPr>
        <w:t>Topic 13 (7</w:t>
      </w:r>
      <w:r w:rsidR="00FB7CF2" w:rsidRPr="0045322A">
        <w:rPr>
          <w:rFonts w:ascii="Optima" w:hAnsi="Optima"/>
        </w:rPr>
        <w:t xml:space="preserve"> days), </w:t>
      </w:r>
      <w:r w:rsidR="000D7317" w:rsidRPr="0045322A">
        <w:rPr>
          <w:rFonts w:ascii="Optima" w:hAnsi="Optima"/>
        </w:rPr>
        <w:t>T</w:t>
      </w:r>
      <w:r w:rsidR="00CD6E70" w:rsidRPr="0045322A">
        <w:rPr>
          <w:rFonts w:ascii="Optima" w:hAnsi="Optima"/>
        </w:rPr>
        <w:t>opic</w:t>
      </w:r>
      <w:r w:rsidRPr="0045322A">
        <w:rPr>
          <w:rFonts w:ascii="Optima" w:hAnsi="Optima"/>
        </w:rPr>
        <w:t xml:space="preserve"> 14 (3</w:t>
      </w:r>
      <w:r w:rsidR="00625F3D" w:rsidRPr="0045322A">
        <w:rPr>
          <w:rFonts w:ascii="Optima" w:hAnsi="Optima"/>
        </w:rPr>
        <w:t xml:space="preserve"> </w:t>
      </w:r>
      <w:r w:rsidR="000D7317" w:rsidRPr="0045322A">
        <w:rPr>
          <w:rFonts w:ascii="Optima" w:hAnsi="Optima"/>
        </w:rPr>
        <w:t xml:space="preserve">days), </w:t>
      </w:r>
      <w:r w:rsidR="00FB7CF2" w:rsidRPr="0045322A">
        <w:rPr>
          <w:rFonts w:ascii="Optima" w:hAnsi="Optima"/>
        </w:rPr>
        <w:t>Common Formative Assessment/CFA &amp; Differentiation</w:t>
      </w:r>
      <w:r w:rsidRPr="0045322A">
        <w:rPr>
          <w:rFonts w:ascii="Optima" w:hAnsi="Optima"/>
        </w:rPr>
        <w:t xml:space="preserve"> (6</w:t>
      </w:r>
      <w:r w:rsidR="00FB7CF2" w:rsidRPr="0045322A">
        <w:rPr>
          <w:rFonts w:ascii="Optima" w:hAnsi="Optima"/>
        </w:rPr>
        <w:t xml:space="preserve"> days)</w:t>
      </w:r>
    </w:p>
    <w:tbl>
      <w:tblPr>
        <w:tblStyle w:val="TableGrid"/>
        <w:tblW w:w="0" w:type="auto"/>
        <w:tblLook w:val="00BF"/>
      </w:tblPr>
      <w:tblGrid>
        <w:gridCol w:w="3988"/>
        <w:gridCol w:w="2328"/>
        <w:gridCol w:w="1217"/>
        <w:gridCol w:w="6219"/>
      </w:tblGrid>
      <w:tr w:rsidR="00FB7CF2" w:rsidRPr="0045322A">
        <w:tc>
          <w:tcPr>
            <w:tcW w:w="4023" w:type="dxa"/>
            <w:shd w:val="pct15" w:color="auto" w:fill="auto"/>
          </w:tcPr>
          <w:p w:rsidR="00FB7CF2" w:rsidRPr="0045322A" w:rsidRDefault="00FB7CF2" w:rsidP="004938B2">
            <w:pPr>
              <w:jc w:val="center"/>
              <w:rPr>
                <w:rFonts w:ascii="Optima" w:hAnsi="Optima"/>
              </w:rPr>
            </w:pPr>
            <w:r w:rsidRPr="0045322A">
              <w:rPr>
                <w:rFonts w:ascii="Optima" w:hAnsi="Optima"/>
              </w:rPr>
              <w:t>COMMON CORE STANDARD</w:t>
            </w:r>
          </w:p>
        </w:tc>
        <w:tc>
          <w:tcPr>
            <w:tcW w:w="2342" w:type="dxa"/>
            <w:shd w:val="pct15" w:color="auto" w:fill="auto"/>
          </w:tcPr>
          <w:p w:rsidR="00FB7CF2" w:rsidRPr="0045322A" w:rsidRDefault="00FB7CF2" w:rsidP="004938B2">
            <w:pPr>
              <w:jc w:val="center"/>
              <w:rPr>
                <w:rFonts w:ascii="Optima" w:hAnsi="Optima"/>
              </w:rPr>
            </w:pPr>
            <w:r w:rsidRPr="0045322A">
              <w:rPr>
                <w:rFonts w:ascii="Optima" w:hAnsi="Optima"/>
              </w:rPr>
              <w:t>ENVISION LESSON</w:t>
            </w:r>
          </w:p>
        </w:tc>
        <w:tc>
          <w:tcPr>
            <w:tcW w:w="1165" w:type="dxa"/>
            <w:shd w:val="pct15" w:color="auto" w:fill="auto"/>
          </w:tcPr>
          <w:p w:rsidR="00FB7CF2" w:rsidRPr="0045322A" w:rsidRDefault="00FB7CF2" w:rsidP="004938B2">
            <w:pPr>
              <w:jc w:val="center"/>
              <w:rPr>
                <w:rFonts w:ascii="Optima" w:hAnsi="Optima"/>
              </w:rPr>
            </w:pPr>
            <w:r w:rsidRPr="0045322A">
              <w:rPr>
                <w:rFonts w:ascii="Optima" w:hAnsi="Optima"/>
              </w:rPr>
              <w:t>SUGG.</w:t>
            </w:r>
          </w:p>
          <w:p w:rsidR="00FB7CF2" w:rsidRPr="0045322A" w:rsidRDefault="00FB7CF2" w:rsidP="004938B2">
            <w:pPr>
              <w:jc w:val="center"/>
              <w:rPr>
                <w:rFonts w:ascii="Optima" w:hAnsi="Optima"/>
              </w:rPr>
            </w:pPr>
            <w:r w:rsidRPr="0045322A">
              <w:rPr>
                <w:rFonts w:ascii="Optima" w:hAnsi="Optima"/>
              </w:rPr>
              <w:t>NUMBER OF DAYS</w:t>
            </w:r>
          </w:p>
        </w:tc>
        <w:tc>
          <w:tcPr>
            <w:tcW w:w="6222" w:type="dxa"/>
            <w:shd w:val="pct15" w:color="auto" w:fill="auto"/>
          </w:tcPr>
          <w:p w:rsidR="00FB7CF2" w:rsidRPr="0045322A" w:rsidRDefault="00FB7CF2" w:rsidP="004938B2">
            <w:pPr>
              <w:jc w:val="center"/>
              <w:rPr>
                <w:rFonts w:ascii="Optima" w:hAnsi="Optima"/>
              </w:rPr>
            </w:pPr>
            <w:r w:rsidRPr="0045322A">
              <w:rPr>
                <w:rFonts w:ascii="Optima" w:hAnsi="Optima"/>
              </w:rPr>
              <w:t>NOTES</w:t>
            </w:r>
          </w:p>
        </w:tc>
      </w:tr>
      <w:tr w:rsidR="001F24F3" w:rsidRPr="0045322A">
        <w:tc>
          <w:tcPr>
            <w:tcW w:w="4023" w:type="dxa"/>
            <w:vAlign w:val="center"/>
          </w:tcPr>
          <w:p w:rsidR="001F24F3" w:rsidRPr="0045322A" w:rsidRDefault="001F24F3">
            <w:pPr>
              <w:rPr>
                <w:rFonts w:ascii="Optima" w:hAnsi="Optima"/>
              </w:rPr>
            </w:pPr>
            <w:r w:rsidRPr="0045322A">
              <w:rPr>
                <w:rFonts w:ascii="Optima" w:hAnsi="Optima"/>
                <w:b/>
              </w:rPr>
              <w:t>Measurement and Data:</w:t>
            </w:r>
            <w:r w:rsidRPr="0045322A">
              <w:rPr>
                <w:rFonts w:ascii="Optima" w:hAnsi="Optima"/>
              </w:rPr>
              <w:br/>
            </w:r>
            <w:r w:rsidRPr="0045322A">
              <w:rPr>
                <w:rFonts w:ascii="Optima" w:hAnsi="Optima"/>
                <w:b/>
              </w:rPr>
              <w:t>Geometric measurement: understand concepts of volume and relate volume to multiplication and to addition.</w:t>
            </w:r>
            <w:r w:rsidR="004660DE">
              <w:rPr>
                <w:rFonts w:ascii="Optima" w:hAnsi="Optima"/>
              </w:rPr>
              <w:br/>
              <w:t>5.M&amp;D.3</w:t>
            </w:r>
            <w:r w:rsidRPr="0045322A">
              <w:rPr>
                <w:rFonts w:ascii="Optima" w:hAnsi="Optima"/>
              </w:rPr>
              <w:t xml:space="preserve"> Recognize volume as an attribute of solid figures and understand concepts of volume measurement. </w:t>
            </w:r>
          </w:p>
        </w:tc>
        <w:tc>
          <w:tcPr>
            <w:tcW w:w="2342" w:type="dxa"/>
            <w:vAlign w:val="center"/>
          </w:tcPr>
          <w:p w:rsidR="001F24F3" w:rsidRPr="0045322A" w:rsidRDefault="001F24F3">
            <w:pPr>
              <w:rPr>
                <w:rFonts w:ascii="Optima" w:hAnsi="Optima"/>
                <w:b/>
              </w:rPr>
            </w:pPr>
            <w:r w:rsidRPr="0045322A">
              <w:rPr>
                <w:rFonts w:ascii="Optima" w:hAnsi="Optima"/>
                <w:b/>
              </w:rPr>
              <w:t>Topic 13</w:t>
            </w:r>
          </w:p>
          <w:p w:rsidR="001F24F3" w:rsidRPr="0045322A" w:rsidRDefault="001F24F3">
            <w:pPr>
              <w:rPr>
                <w:rFonts w:ascii="Optima" w:hAnsi="Optima"/>
              </w:rPr>
            </w:pPr>
            <w:r w:rsidRPr="0045322A">
              <w:rPr>
                <w:rFonts w:ascii="Optima" w:hAnsi="Optima"/>
              </w:rPr>
              <w:t>Lesson 13-1 Solids</w:t>
            </w:r>
            <w:r w:rsidRPr="0045322A">
              <w:rPr>
                <w:rFonts w:ascii="Optima" w:hAnsi="Optima"/>
              </w:rPr>
              <w:br/>
              <w:t xml:space="preserve">Lesson 13-4 Views of Solids </w:t>
            </w:r>
          </w:p>
        </w:tc>
        <w:tc>
          <w:tcPr>
            <w:tcW w:w="1165" w:type="dxa"/>
            <w:vAlign w:val="center"/>
          </w:tcPr>
          <w:p w:rsidR="001F24F3" w:rsidRPr="0045322A" w:rsidRDefault="001F24F3" w:rsidP="00562B26">
            <w:pPr>
              <w:jc w:val="center"/>
              <w:rPr>
                <w:rFonts w:ascii="Optima" w:hAnsi="Optima"/>
              </w:rPr>
            </w:pPr>
            <w:r w:rsidRPr="0045322A">
              <w:rPr>
                <w:rFonts w:ascii="Optima" w:hAnsi="Optima"/>
              </w:rPr>
              <w:t>2</w:t>
            </w:r>
          </w:p>
        </w:tc>
        <w:tc>
          <w:tcPr>
            <w:tcW w:w="6222" w:type="dxa"/>
            <w:vAlign w:val="center"/>
          </w:tcPr>
          <w:p w:rsidR="001F24F3" w:rsidRPr="0045322A" w:rsidRDefault="001F24F3">
            <w:pPr>
              <w:rPr>
                <w:rFonts w:ascii="Optima" w:hAnsi="Optima"/>
              </w:rPr>
            </w:pPr>
            <w:r w:rsidRPr="0045322A">
              <w:rPr>
                <w:rFonts w:ascii="Optima" w:hAnsi="Optima"/>
              </w:rPr>
              <w:t>These lessons are critical as a foundation.  Be sure to include all appropriate vocabulary.</w:t>
            </w:r>
            <w:r w:rsidRPr="0045322A">
              <w:rPr>
                <w:rFonts w:ascii="Optima" w:hAnsi="Optima"/>
              </w:rPr>
              <w:br/>
            </w:r>
          </w:p>
          <w:p w:rsidR="001F24F3" w:rsidRPr="0045322A" w:rsidRDefault="001F24F3">
            <w:pPr>
              <w:rPr>
                <w:rFonts w:ascii="Optima" w:hAnsi="Optima"/>
              </w:rPr>
            </w:pPr>
            <w:r w:rsidRPr="0045322A">
              <w:rPr>
                <w:rFonts w:ascii="Optima" w:hAnsi="Optima"/>
              </w:rPr>
              <w:t>Construct a Solid</w:t>
            </w:r>
            <w:r w:rsidRPr="0045322A">
              <w:rPr>
                <w:rFonts w:ascii="Optima" w:hAnsi="Optima"/>
              </w:rPr>
              <w:br/>
            </w:r>
            <w:hyperlink r:id="rId12" w:history="1">
              <w:bookmarkStart w:id="20" w:name="pef2"/>
              <w:r w:rsidRPr="0045322A">
                <w:rPr>
                  <w:rFonts w:ascii="Optima" w:hAnsi="Optima"/>
                  <w:color w:val="0000FF"/>
                  <w:u w:val="single"/>
                </w:rPr>
                <w:t>http://illuminations.nctm.org/LessonDetail.aspx?ID=L409</w:t>
              </w:r>
            </w:hyperlink>
            <w:bookmarkEnd w:id="20"/>
            <w:r w:rsidRPr="0045322A">
              <w:rPr>
                <w:rFonts w:ascii="Optima" w:hAnsi="Optima"/>
              </w:rPr>
              <w:t xml:space="preserve"> </w:t>
            </w:r>
          </w:p>
        </w:tc>
      </w:tr>
      <w:tr w:rsidR="001F24F3" w:rsidRPr="0045322A">
        <w:tc>
          <w:tcPr>
            <w:tcW w:w="4023" w:type="dxa"/>
            <w:vAlign w:val="center"/>
          </w:tcPr>
          <w:p w:rsidR="001F24F3" w:rsidRPr="0045322A" w:rsidRDefault="004660DE" w:rsidP="004660DE">
            <w:pPr>
              <w:rPr>
                <w:rFonts w:ascii="Optima" w:hAnsi="Optima"/>
              </w:rPr>
            </w:pPr>
            <w:r>
              <w:rPr>
                <w:rFonts w:ascii="Optima" w:hAnsi="Optima"/>
              </w:rPr>
              <w:t xml:space="preserve">5.M&amp;D.4 </w:t>
            </w:r>
            <w:r w:rsidR="001F24F3" w:rsidRPr="0045322A">
              <w:rPr>
                <w:rFonts w:ascii="Optima" w:hAnsi="Optima"/>
              </w:rPr>
              <w:t>Measure volumes by counting unit cubes, using cubic cm, cubic in., cubic ft., and</w:t>
            </w:r>
            <w:r>
              <w:rPr>
                <w:rFonts w:ascii="Optima" w:hAnsi="Optima"/>
              </w:rPr>
              <w:t xml:space="preserve"> improvised units</w:t>
            </w:r>
            <w:r>
              <w:rPr>
                <w:rFonts w:ascii="Optima" w:hAnsi="Optima"/>
              </w:rPr>
              <w:br/>
            </w:r>
            <w:r w:rsidRPr="003710C2">
              <w:rPr>
                <w:rFonts w:ascii="Optima" w:hAnsi="Optima"/>
                <w:sz w:val="22"/>
              </w:rPr>
              <w:t> </w:t>
            </w:r>
            <w:r w:rsidR="001F24F3" w:rsidRPr="003710C2">
              <w:rPr>
                <w:rFonts w:ascii="Optima" w:hAnsi="Optima"/>
                <w:sz w:val="22"/>
              </w:rPr>
              <w:t>a. A cube with side length 1 unit, called a "unit cube" is said to have "one cubic unit" of volume, and c</w:t>
            </w:r>
            <w:r w:rsidRPr="003710C2">
              <w:rPr>
                <w:rFonts w:ascii="Optima" w:hAnsi="Optima"/>
                <w:sz w:val="22"/>
              </w:rPr>
              <w:t>an be used to measure volume.</w:t>
            </w:r>
            <w:r w:rsidRPr="003710C2">
              <w:rPr>
                <w:rFonts w:ascii="Optima" w:hAnsi="Optima"/>
                <w:sz w:val="22"/>
              </w:rPr>
              <w:br/>
              <w:t> </w:t>
            </w:r>
            <w:r w:rsidR="001F24F3" w:rsidRPr="003710C2">
              <w:rPr>
                <w:rFonts w:ascii="Optima" w:hAnsi="Optima"/>
                <w:sz w:val="22"/>
              </w:rPr>
              <w:t xml:space="preserve">b. A solid figure </w:t>
            </w:r>
            <w:r w:rsidRPr="003710C2">
              <w:rPr>
                <w:rFonts w:ascii="Optima" w:hAnsi="Optima"/>
                <w:sz w:val="22"/>
              </w:rPr>
              <w:t>that</w:t>
            </w:r>
            <w:r w:rsidR="001F24F3" w:rsidRPr="003710C2">
              <w:rPr>
                <w:rFonts w:ascii="Optima" w:hAnsi="Optima"/>
                <w:sz w:val="22"/>
              </w:rPr>
              <w:t xml:space="preserve"> can be packed without gaps or overlaps using </w:t>
            </w:r>
            <w:r w:rsidR="001F24F3" w:rsidRPr="003710C2">
              <w:rPr>
                <w:rFonts w:ascii="Optima" w:hAnsi="Optima"/>
                <w:i/>
                <w:sz w:val="22"/>
              </w:rPr>
              <w:t xml:space="preserve">n </w:t>
            </w:r>
            <w:r w:rsidR="001F24F3" w:rsidRPr="003710C2">
              <w:rPr>
                <w:rFonts w:ascii="Optima" w:hAnsi="Optima"/>
                <w:sz w:val="22"/>
              </w:rPr>
              <w:t xml:space="preserve">unit cubes is said to have a volume of </w:t>
            </w:r>
            <w:r w:rsidR="001F24F3" w:rsidRPr="003710C2">
              <w:rPr>
                <w:rFonts w:ascii="Optima" w:hAnsi="Optima"/>
                <w:i/>
                <w:sz w:val="22"/>
              </w:rPr>
              <w:t>n</w:t>
            </w:r>
            <w:r w:rsidR="001F24F3" w:rsidRPr="003710C2">
              <w:rPr>
                <w:rFonts w:ascii="Optima" w:hAnsi="Optima"/>
                <w:sz w:val="22"/>
              </w:rPr>
              <w:t> units.</w:t>
            </w:r>
            <w:r w:rsidR="001F24F3" w:rsidRPr="0045322A">
              <w:rPr>
                <w:rFonts w:ascii="Optima" w:hAnsi="Optima"/>
              </w:rPr>
              <w:t xml:space="preserve"> </w:t>
            </w:r>
          </w:p>
        </w:tc>
        <w:tc>
          <w:tcPr>
            <w:tcW w:w="2342" w:type="dxa"/>
            <w:vAlign w:val="center"/>
          </w:tcPr>
          <w:p w:rsidR="001F24F3" w:rsidRPr="0045322A" w:rsidRDefault="001F24F3">
            <w:pPr>
              <w:rPr>
                <w:rFonts w:ascii="Optima" w:hAnsi="Optima"/>
              </w:rPr>
            </w:pPr>
            <w:r w:rsidRPr="0045322A">
              <w:rPr>
                <w:rFonts w:ascii="Optima" w:hAnsi="Optima"/>
              </w:rPr>
              <w:t xml:space="preserve">Lesson 13-5 Measurement: Volume </w:t>
            </w:r>
          </w:p>
        </w:tc>
        <w:tc>
          <w:tcPr>
            <w:tcW w:w="1165" w:type="dxa"/>
            <w:vAlign w:val="center"/>
          </w:tcPr>
          <w:p w:rsidR="001F24F3" w:rsidRPr="0045322A" w:rsidRDefault="001F24F3" w:rsidP="00562B26">
            <w:pPr>
              <w:jc w:val="center"/>
              <w:rPr>
                <w:rFonts w:ascii="Optima" w:hAnsi="Optima"/>
              </w:rPr>
            </w:pPr>
            <w:r w:rsidRPr="0045322A">
              <w:rPr>
                <w:rFonts w:ascii="Optima" w:hAnsi="Optima"/>
              </w:rPr>
              <w:t>2</w:t>
            </w:r>
          </w:p>
        </w:tc>
        <w:tc>
          <w:tcPr>
            <w:tcW w:w="6222" w:type="dxa"/>
            <w:vAlign w:val="center"/>
          </w:tcPr>
          <w:p w:rsidR="004660DE" w:rsidRDefault="004660DE">
            <w:pPr>
              <w:rPr>
                <w:rFonts w:ascii="Optima" w:hAnsi="Optima"/>
              </w:rPr>
            </w:pPr>
            <w:r>
              <w:rPr>
                <w:rFonts w:ascii="Optima" w:hAnsi="Optima"/>
              </w:rPr>
              <w:t>Additional hands-on learning tasks:</w:t>
            </w:r>
          </w:p>
          <w:p w:rsidR="001F24F3" w:rsidRPr="0045322A" w:rsidRDefault="001F24F3">
            <w:pPr>
              <w:rPr>
                <w:rFonts w:ascii="Optima" w:hAnsi="Optima"/>
              </w:rPr>
            </w:pPr>
            <w:r w:rsidRPr="0045322A">
              <w:rPr>
                <w:rFonts w:ascii="Optima" w:hAnsi="Optima"/>
              </w:rPr>
              <w:br/>
              <w:t>Finding Surface Area and Volume</w:t>
            </w:r>
            <w:r w:rsidRPr="0045322A">
              <w:rPr>
                <w:rFonts w:ascii="Optima" w:hAnsi="Optima"/>
              </w:rPr>
              <w:br/>
            </w:r>
            <w:hyperlink r:id="rId13" w:history="1">
              <w:bookmarkStart w:id="21" w:name="h9xf"/>
              <w:r w:rsidRPr="0045322A">
                <w:rPr>
                  <w:rFonts w:ascii="Optima" w:hAnsi="Optima"/>
                  <w:color w:val="0000FF"/>
                  <w:u w:val="single"/>
                </w:rPr>
                <w:t>http://illuminations.nctm.org/LessonDetail.aspx?ID=L609</w:t>
              </w:r>
            </w:hyperlink>
            <w:bookmarkEnd w:id="21"/>
            <w:r w:rsidRPr="0045322A">
              <w:rPr>
                <w:rFonts w:ascii="Optima" w:hAnsi="Optima"/>
              </w:rPr>
              <w:br/>
              <w:t>Are They Possible?</w:t>
            </w:r>
            <w:r w:rsidRPr="0045322A">
              <w:rPr>
                <w:rFonts w:ascii="Optima" w:hAnsi="Optima"/>
              </w:rPr>
              <w:br/>
            </w:r>
            <w:hyperlink r:id="rId14" w:history="1">
              <w:bookmarkStart w:id="22" w:name="u4mx"/>
              <w:r w:rsidRPr="0045322A">
                <w:rPr>
                  <w:rFonts w:ascii="Optima" w:hAnsi="Optima"/>
                  <w:color w:val="0000FF"/>
                  <w:u w:val="single"/>
                </w:rPr>
                <w:t>http://illuminations.nctm.org/LessonDetail.aspx?ID=L613</w:t>
              </w:r>
            </w:hyperlink>
            <w:bookmarkEnd w:id="22"/>
            <w:r w:rsidRPr="0045322A">
              <w:rPr>
                <w:rFonts w:ascii="Optima" w:hAnsi="Optima"/>
              </w:rPr>
              <w:t xml:space="preserve"> </w:t>
            </w:r>
          </w:p>
        </w:tc>
      </w:tr>
      <w:tr w:rsidR="001F24F3" w:rsidRPr="0045322A">
        <w:tc>
          <w:tcPr>
            <w:tcW w:w="4023" w:type="dxa"/>
            <w:vAlign w:val="center"/>
          </w:tcPr>
          <w:p w:rsidR="001F24F3" w:rsidRPr="0045322A" w:rsidRDefault="004660DE">
            <w:pPr>
              <w:rPr>
                <w:rFonts w:ascii="Optima" w:hAnsi="Optima"/>
              </w:rPr>
            </w:pPr>
            <w:r>
              <w:rPr>
                <w:rFonts w:ascii="Optima" w:hAnsi="Optima"/>
              </w:rPr>
              <w:t>5.M&amp;D.5</w:t>
            </w:r>
            <w:r w:rsidR="001F24F3" w:rsidRPr="0045322A">
              <w:rPr>
                <w:rFonts w:ascii="Optima" w:hAnsi="Optima"/>
              </w:rPr>
              <w:t xml:space="preserve"> Relate volume to the operations of multiplication and addition and solve real world and mathematical problems involving volume.</w:t>
            </w:r>
            <w:r w:rsidR="001F24F3" w:rsidRPr="0045322A">
              <w:rPr>
                <w:rFonts w:ascii="Optima" w:hAnsi="Optima"/>
              </w:rPr>
              <w:br/>
              <w:t>  </w:t>
            </w:r>
            <w:r w:rsidR="001F24F3" w:rsidRPr="003710C2">
              <w:rPr>
                <w:rFonts w:ascii="Optima" w:hAnsi="Optima"/>
                <w:sz w:val="22"/>
              </w:rPr>
              <w:t>a. Find the volume of a right rectangular prism with whole-number side lengths by packing it with unit cubes, and show that the volume is the same as would be found by multiplying the edge lengths, equivalently by multiplying the height by the area of the base.  Represent threefold whole-number products as volumes, e.g. to represent the associative property of multiplication.</w:t>
            </w:r>
            <w:r w:rsidR="001F24F3" w:rsidRPr="003710C2">
              <w:rPr>
                <w:rFonts w:ascii="Optima" w:hAnsi="Optima"/>
                <w:sz w:val="22"/>
              </w:rPr>
              <w:br/>
              <w:t xml:space="preserve">  b. Apply the formulas </w:t>
            </w:r>
            <w:r w:rsidR="001F24F3" w:rsidRPr="003710C2">
              <w:rPr>
                <w:rFonts w:ascii="Optima" w:hAnsi="Optima"/>
                <w:i/>
                <w:sz w:val="22"/>
              </w:rPr>
              <w:t>V = l x w x h and V= b x h for rectangular prisms to find volumes of right rectangular prisms with whole-number edge lengths in the context of solving real world and mathematical problems.</w:t>
            </w:r>
            <w:r w:rsidR="001F24F3" w:rsidRPr="0045322A">
              <w:rPr>
                <w:rFonts w:ascii="Optima" w:hAnsi="Optima"/>
              </w:rPr>
              <w:t xml:space="preserve"> </w:t>
            </w:r>
          </w:p>
        </w:tc>
        <w:tc>
          <w:tcPr>
            <w:tcW w:w="2342" w:type="dxa"/>
            <w:vAlign w:val="center"/>
          </w:tcPr>
          <w:p w:rsidR="001F24F3" w:rsidRPr="0045322A" w:rsidRDefault="001F24F3">
            <w:pPr>
              <w:rPr>
                <w:rFonts w:ascii="Optima" w:hAnsi="Optima"/>
              </w:rPr>
            </w:pPr>
          </w:p>
        </w:tc>
        <w:tc>
          <w:tcPr>
            <w:tcW w:w="1165" w:type="dxa"/>
            <w:vAlign w:val="center"/>
          </w:tcPr>
          <w:p w:rsidR="001F24F3" w:rsidRPr="0045322A" w:rsidRDefault="001F24F3" w:rsidP="00562B26">
            <w:pPr>
              <w:jc w:val="center"/>
              <w:rPr>
                <w:rFonts w:ascii="Optima" w:hAnsi="Optima"/>
              </w:rPr>
            </w:pPr>
            <w:r w:rsidRPr="0045322A">
              <w:rPr>
                <w:rFonts w:ascii="Optima" w:hAnsi="Optima"/>
              </w:rPr>
              <w:t>2</w:t>
            </w:r>
          </w:p>
        </w:tc>
        <w:tc>
          <w:tcPr>
            <w:tcW w:w="6222" w:type="dxa"/>
            <w:vAlign w:val="center"/>
          </w:tcPr>
          <w:p w:rsidR="00562B26" w:rsidRPr="0045322A" w:rsidRDefault="001F24F3" w:rsidP="00562B26">
            <w:pPr>
              <w:rPr>
                <w:rFonts w:ascii="Optima" w:hAnsi="Optima"/>
              </w:rPr>
            </w:pPr>
            <w:r w:rsidRPr="0045322A">
              <w:rPr>
                <w:rFonts w:ascii="Optima" w:hAnsi="Optima"/>
              </w:rPr>
              <w:t>Needs additional materials</w:t>
            </w:r>
          </w:p>
          <w:p w:rsidR="001F24F3" w:rsidRPr="0045322A" w:rsidRDefault="001F24F3" w:rsidP="00562B26">
            <w:pPr>
              <w:rPr>
                <w:rFonts w:ascii="Optima" w:hAnsi="Optima"/>
              </w:rPr>
            </w:pPr>
            <w:r w:rsidRPr="0045322A">
              <w:rPr>
                <w:rFonts w:ascii="Optima" w:hAnsi="Optima"/>
              </w:rPr>
              <w:br/>
              <w:t>Linking Length, Perimeter, Area, and Volume</w:t>
            </w:r>
            <w:r w:rsidRPr="0045322A">
              <w:rPr>
                <w:rFonts w:ascii="Optima" w:hAnsi="Optima"/>
              </w:rPr>
              <w:br/>
            </w:r>
            <w:hyperlink r:id="rId15" w:history="1">
              <w:bookmarkStart w:id="23" w:name="l8-i"/>
              <w:r w:rsidRPr="0045322A">
                <w:rPr>
                  <w:rFonts w:ascii="Optima" w:hAnsi="Optima"/>
                  <w:color w:val="0000FF"/>
                  <w:u w:val="single"/>
                </w:rPr>
                <w:t>http://illuminations.nctm.org/LessonDetail.aspx?ID=L261</w:t>
              </w:r>
            </w:hyperlink>
            <w:bookmarkEnd w:id="23"/>
            <w:r w:rsidRPr="0045322A">
              <w:rPr>
                <w:rFonts w:ascii="Optima" w:hAnsi="Optima"/>
              </w:rPr>
              <w:t xml:space="preserve"> </w:t>
            </w:r>
          </w:p>
        </w:tc>
      </w:tr>
      <w:tr w:rsidR="001F24F3" w:rsidRPr="0045322A">
        <w:tc>
          <w:tcPr>
            <w:tcW w:w="4023" w:type="dxa"/>
            <w:vAlign w:val="center"/>
          </w:tcPr>
          <w:p w:rsidR="001F24F3" w:rsidRPr="0045322A" w:rsidRDefault="00404517">
            <w:pPr>
              <w:rPr>
                <w:rFonts w:ascii="Optima" w:hAnsi="Optima"/>
              </w:rPr>
            </w:pPr>
            <w:r>
              <w:rPr>
                <w:rFonts w:ascii="Optima" w:hAnsi="Optima"/>
              </w:rPr>
              <w:t xml:space="preserve">5.M&amp;D.5c </w:t>
            </w:r>
            <w:r w:rsidR="001F24F3" w:rsidRPr="0045322A">
              <w:rPr>
                <w:rFonts w:ascii="Optima" w:hAnsi="Optima"/>
              </w:rPr>
              <w:t>Recognize volume as additive.  Find volumes of solid figures composed of two non-overlapping right rectangular prisms by adding the non-overlapping right rectangular prisms by adding the volumes</w:t>
            </w:r>
            <w:r w:rsidR="003710C2">
              <w:rPr>
                <w:rFonts w:ascii="Optima" w:hAnsi="Optima"/>
              </w:rPr>
              <w:t xml:space="preserve"> of the non-overlapping parts and a</w:t>
            </w:r>
            <w:r w:rsidR="001F24F3" w:rsidRPr="0045322A">
              <w:rPr>
                <w:rFonts w:ascii="Optima" w:hAnsi="Optima"/>
              </w:rPr>
              <w:t xml:space="preserve">pplying this technique to solve real world problems </w:t>
            </w:r>
          </w:p>
        </w:tc>
        <w:tc>
          <w:tcPr>
            <w:tcW w:w="2342" w:type="dxa"/>
            <w:vAlign w:val="center"/>
          </w:tcPr>
          <w:p w:rsidR="001F24F3" w:rsidRPr="0045322A" w:rsidRDefault="00DD45E2">
            <w:pPr>
              <w:rPr>
                <w:rFonts w:ascii="Optima" w:hAnsi="Optima"/>
              </w:rPr>
            </w:pPr>
            <w:r w:rsidRPr="0045322A">
              <w:rPr>
                <w:rFonts w:ascii="Optima" w:hAnsi="Optima"/>
              </w:rPr>
              <w:t xml:space="preserve">Lesson 13-6 </w:t>
            </w:r>
            <w:r w:rsidR="001F24F3" w:rsidRPr="0045322A">
              <w:rPr>
                <w:rFonts w:ascii="Optima" w:hAnsi="Optima"/>
              </w:rPr>
              <w:t xml:space="preserve">Geometry: Irregular Shapes and Solids </w:t>
            </w:r>
          </w:p>
        </w:tc>
        <w:tc>
          <w:tcPr>
            <w:tcW w:w="1165" w:type="dxa"/>
            <w:vAlign w:val="center"/>
          </w:tcPr>
          <w:p w:rsidR="001F24F3" w:rsidRPr="0045322A" w:rsidRDefault="001F24F3" w:rsidP="00562B26">
            <w:pPr>
              <w:jc w:val="center"/>
              <w:rPr>
                <w:rFonts w:ascii="Optima" w:hAnsi="Optima"/>
              </w:rPr>
            </w:pPr>
            <w:r w:rsidRPr="0045322A">
              <w:rPr>
                <w:rFonts w:ascii="Optima" w:hAnsi="Optima"/>
              </w:rPr>
              <w:t>1</w:t>
            </w:r>
          </w:p>
        </w:tc>
        <w:tc>
          <w:tcPr>
            <w:tcW w:w="6222" w:type="dxa"/>
            <w:vAlign w:val="center"/>
          </w:tcPr>
          <w:p w:rsidR="001F24F3" w:rsidRPr="0045322A" w:rsidRDefault="001F24F3">
            <w:pPr>
              <w:rPr>
                <w:rFonts w:ascii="Optima" w:hAnsi="Optima"/>
              </w:rPr>
            </w:pPr>
          </w:p>
        </w:tc>
      </w:tr>
      <w:tr w:rsidR="00562B26" w:rsidRPr="0045322A">
        <w:tc>
          <w:tcPr>
            <w:tcW w:w="4023" w:type="dxa"/>
            <w:vAlign w:val="center"/>
          </w:tcPr>
          <w:p w:rsidR="00562B26" w:rsidRPr="0045322A" w:rsidRDefault="00562B26">
            <w:pPr>
              <w:rPr>
                <w:rFonts w:ascii="Optima" w:hAnsi="Optima"/>
              </w:rPr>
            </w:pPr>
            <w:r w:rsidRPr="0045322A">
              <w:rPr>
                <w:rFonts w:ascii="Optima" w:hAnsi="Optima"/>
              </w:rPr>
              <w:t xml:space="preserve">Differentiation Days </w:t>
            </w:r>
          </w:p>
        </w:tc>
        <w:tc>
          <w:tcPr>
            <w:tcW w:w="2342" w:type="dxa"/>
            <w:vAlign w:val="center"/>
          </w:tcPr>
          <w:p w:rsidR="00562B26" w:rsidRPr="0045322A" w:rsidRDefault="00562B26">
            <w:pPr>
              <w:rPr>
                <w:rFonts w:ascii="Optima" w:hAnsi="Optima"/>
              </w:rPr>
            </w:pPr>
            <w:r w:rsidRPr="0045322A">
              <w:rPr>
                <w:rFonts w:ascii="Optima" w:hAnsi="Optima"/>
              </w:rPr>
              <w:t xml:space="preserve">Reteach or extend as needed </w:t>
            </w:r>
          </w:p>
        </w:tc>
        <w:tc>
          <w:tcPr>
            <w:tcW w:w="1165" w:type="dxa"/>
            <w:vAlign w:val="center"/>
          </w:tcPr>
          <w:p w:rsidR="00562B26" w:rsidRPr="0045322A" w:rsidRDefault="00562B26" w:rsidP="00562B26">
            <w:pPr>
              <w:jc w:val="center"/>
              <w:rPr>
                <w:rFonts w:ascii="Optima" w:hAnsi="Optima"/>
              </w:rPr>
            </w:pPr>
            <w:r w:rsidRPr="0045322A">
              <w:rPr>
                <w:rFonts w:ascii="Optima" w:hAnsi="Optima"/>
              </w:rPr>
              <w:t>3</w:t>
            </w:r>
          </w:p>
        </w:tc>
        <w:tc>
          <w:tcPr>
            <w:tcW w:w="6222" w:type="dxa"/>
            <w:vAlign w:val="center"/>
          </w:tcPr>
          <w:p w:rsidR="00562B26" w:rsidRPr="0045322A" w:rsidRDefault="00562B26">
            <w:pPr>
              <w:rPr>
                <w:rFonts w:ascii="Optima" w:hAnsi="Optima"/>
              </w:rPr>
            </w:pPr>
            <w:r w:rsidRPr="0045322A">
              <w:rPr>
                <w:rFonts w:ascii="Optima" w:hAnsi="Optima"/>
              </w:rPr>
              <w:t xml:space="preserve">Days for reteaching/differentiating either before or after testing. </w:t>
            </w:r>
          </w:p>
        </w:tc>
      </w:tr>
      <w:tr w:rsidR="00562B26" w:rsidRPr="0045322A">
        <w:tc>
          <w:tcPr>
            <w:tcW w:w="4023" w:type="dxa"/>
            <w:shd w:val="pct35" w:color="auto" w:fill="auto"/>
            <w:vAlign w:val="center"/>
          </w:tcPr>
          <w:p w:rsidR="00562B26" w:rsidRPr="0045322A" w:rsidRDefault="00562B26">
            <w:pPr>
              <w:rPr>
                <w:rFonts w:ascii="Optima" w:hAnsi="Optima"/>
              </w:rPr>
            </w:pPr>
          </w:p>
        </w:tc>
        <w:tc>
          <w:tcPr>
            <w:tcW w:w="2342" w:type="dxa"/>
            <w:shd w:val="pct35" w:color="auto" w:fill="auto"/>
            <w:vAlign w:val="center"/>
          </w:tcPr>
          <w:p w:rsidR="00562B26" w:rsidRPr="0045322A" w:rsidRDefault="00562B26">
            <w:pPr>
              <w:rPr>
                <w:rFonts w:ascii="Optima" w:hAnsi="Optima"/>
              </w:rPr>
            </w:pPr>
          </w:p>
        </w:tc>
        <w:tc>
          <w:tcPr>
            <w:tcW w:w="1165" w:type="dxa"/>
            <w:shd w:val="pct35" w:color="auto" w:fill="auto"/>
            <w:vAlign w:val="center"/>
          </w:tcPr>
          <w:p w:rsidR="00562B26" w:rsidRPr="0045322A" w:rsidRDefault="00562B26" w:rsidP="00562B26">
            <w:pPr>
              <w:jc w:val="center"/>
              <w:rPr>
                <w:rFonts w:ascii="Optima" w:hAnsi="Optima"/>
              </w:rPr>
            </w:pPr>
          </w:p>
        </w:tc>
        <w:tc>
          <w:tcPr>
            <w:tcW w:w="6222" w:type="dxa"/>
            <w:shd w:val="pct35" w:color="auto" w:fill="auto"/>
            <w:vAlign w:val="center"/>
          </w:tcPr>
          <w:p w:rsidR="00562B26" w:rsidRPr="0045322A" w:rsidRDefault="00562B26">
            <w:pPr>
              <w:rPr>
                <w:rFonts w:ascii="Optima" w:hAnsi="Optima"/>
              </w:rPr>
            </w:pPr>
          </w:p>
        </w:tc>
      </w:tr>
      <w:tr w:rsidR="00562B26" w:rsidRPr="0045322A">
        <w:tc>
          <w:tcPr>
            <w:tcW w:w="4023" w:type="dxa"/>
            <w:vAlign w:val="center"/>
          </w:tcPr>
          <w:p w:rsidR="00562B26" w:rsidRPr="0045322A" w:rsidRDefault="00562B26">
            <w:pPr>
              <w:rPr>
                <w:rFonts w:ascii="Optima" w:hAnsi="Optima"/>
              </w:rPr>
            </w:pPr>
            <w:r w:rsidRPr="0045322A">
              <w:rPr>
                <w:rFonts w:ascii="Optima" w:hAnsi="Optima"/>
                <w:b/>
              </w:rPr>
              <w:t>Convert like measurement units within a given measurement system.</w:t>
            </w:r>
            <w:r w:rsidRPr="0045322A">
              <w:rPr>
                <w:rFonts w:ascii="Optima" w:hAnsi="Optima"/>
              </w:rPr>
              <w:br/>
            </w:r>
            <w:r w:rsidR="00404517">
              <w:rPr>
                <w:rFonts w:ascii="Optima" w:hAnsi="Optima"/>
              </w:rPr>
              <w:t xml:space="preserve">5.M&amp;D.1 </w:t>
            </w:r>
            <w:r w:rsidRPr="0045322A">
              <w:rPr>
                <w:rFonts w:ascii="Optima" w:hAnsi="Optima"/>
              </w:rPr>
              <w:t>Convert among different-sized standard measurement units within a given measurement system (e</w:t>
            </w:r>
            <w:r w:rsidR="00940CD5">
              <w:rPr>
                <w:rFonts w:ascii="Optima" w:hAnsi="Optima"/>
              </w:rPr>
              <w:t>.</w:t>
            </w:r>
            <w:r w:rsidRPr="0045322A">
              <w:rPr>
                <w:rFonts w:ascii="Optima" w:hAnsi="Optima"/>
              </w:rPr>
              <w:t xml:space="preserve">g., convert 5 cm to 0.05 m) and use these conversions in solving multi-step, real world problems. </w:t>
            </w:r>
          </w:p>
        </w:tc>
        <w:tc>
          <w:tcPr>
            <w:tcW w:w="2342" w:type="dxa"/>
            <w:vAlign w:val="center"/>
          </w:tcPr>
          <w:p w:rsidR="00562B26" w:rsidRPr="0045322A" w:rsidRDefault="00562B26">
            <w:pPr>
              <w:rPr>
                <w:rFonts w:ascii="Optima" w:hAnsi="Optima"/>
                <w:b/>
              </w:rPr>
            </w:pPr>
            <w:r w:rsidRPr="0045322A">
              <w:rPr>
                <w:rFonts w:ascii="Optima" w:hAnsi="Optima"/>
                <w:b/>
              </w:rPr>
              <w:t>Topic 14</w:t>
            </w:r>
          </w:p>
          <w:p w:rsidR="00562B26" w:rsidRPr="0045322A" w:rsidRDefault="00562B26">
            <w:pPr>
              <w:rPr>
                <w:rFonts w:ascii="Optima" w:hAnsi="Optima"/>
              </w:rPr>
            </w:pPr>
            <w:r w:rsidRPr="0045322A">
              <w:rPr>
                <w:rFonts w:ascii="Optima" w:hAnsi="Optima"/>
              </w:rPr>
              <w:t>Lesson 14-1 - Customary Units of             Capacity</w:t>
            </w:r>
            <w:r w:rsidRPr="0045322A">
              <w:rPr>
                <w:rFonts w:ascii="Optima" w:hAnsi="Optima"/>
              </w:rPr>
              <w:br/>
              <w:t xml:space="preserve">Lesson 14-2 - Metric Units of Capacity </w:t>
            </w:r>
          </w:p>
        </w:tc>
        <w:tc>
          <w:tcPr>
            <w:tcW w:w="1165" w:type="dxa"/>
            <w:vAlign w:val="center"/>
          </w:tcPr>
          <w:p w:rsidR="00562B26" w:rsidRPr="0045322A" w:rsidRDefault="00562B26" w:rsidP="00562B26">
            <w:pPr>
              <w:jc w:val="center"/>
              <w:rPr>
                <w:rFonts w:ascii="Optima" w:hAnsi="Optima"/>
              </w:rPr>
            </w:pPr>
            <w:r w:rsidRPr="0045322A">
              <w:rPr>
                <w:rFonts w:ascii="Optima" w:hAnsi="Optima"/>
              </w:rPr>
              <w:t>2</w:t>
            </w:r>
          </w:p>
        </w:tc>
        <w:tc>
          <w:tcPr>
            <w:tcW w:w="6222" w:type="dxa"/>
            <w:vAlign w:val="center"/>
          </w:tcPr>
          <w:p w:rsidR="00562B26" w:rsidRPr="0045322A" w:rsidRDefault="000B14C7">
            <w:pPr>
              <w:rPr>
                <w:rFonts w:ascii="Optima" w:hAnsi="Optima"/>
              </w:rPr>
            </w:pPr>
            <w:r>
              <w:rPr>
                <w:rFonts w:ascii="Optima" w:hAnsi="Optima"/>
              </w:rPr>
              <w:t>Volume with cubes</w:t>
            </w:r>
            <w:r w:rsidR="00562B26" w:rsidRPr="0045322A">
              <w:rPr>
                <w:rFonts w:ascii="Optima" w:hAnsi="Optima"/>
              </w:rPr>
              <w:br/>
            </w:r>
            <w:hyperlink r:id="rId16" w:history="1">
              <w:bookmarkStart w:id="24" w:name="ne.s"/>
              <w:r w:rsidR="00562B26" w:rsidRPr="0045322A">
                <w:rPr>
                  <w:rFonts w:ascii="Optima" w:hAnsi="Optima"/>
                  <w:color w:val="0000FF"/>
                  <w:u w:val="single"/>
                </w:rPr>
                <w:t>http://illuminations.nctm.org/ActivityDetail.aspx?ID=6</w:t>
              </w:r>
            </w:hyperlink>
            <w:bookmarkEnd w:id="24"/>
            <w:r w:rsidR="00562B26" w:rsidRPr="0045322A">
              <w:rPr>
                <w:rFonts w:ascii="Optima" w:hAnsi="Optima"/>
              </w:rPr>
              <w:t xml:space="preserve"> </w:t>
            </w:r>
          </w:p>
        </w:tc>
      </w:tr>
      <w:tr w:rsidR="00562B26" w:rsidRPr="0045322A">
        <w:tc>
          <w:tcPr>
            <w:tcW w:w="4023" w:type="dxa"/>
            <w:vAlign w:val="center"/>
          </w:tcPr>
          <w:p w:rsidR="00562B26" w:rsidRPr="0045322A" w:rsidRDefault="00404517">
            <w:pPr>
              <w:rPr>
                <w:rFonts w:ascii="Optima" w:hAnsi="Optima"/>
              </w:rPr>
            </w:pPr>
            <w:r>
              <w:rPr>
                <w:rFonts w:ascii="Optima" w:hAnsi="Optima"/>
              </w:rPr>
              <w:t xml:space="preserve">5.M&amp;D.2 </w:t>
            </w:r>
            <w:r w:rsidR="00562B26" w:rsidRPr="0045322A">
              <w:rPr>
                <w:rFonts w:ascii="Optima" w:hAnsi="Optima"/>
              </w:rPr>
              <w:t>Make a line plot to display a data set of measurements in fractions of a unit (1/2, 1/4, 1/8). Use operations on fractions for this grade to solve problems involving information presented in line plots.  </w:t>
            </w:r>
            <w:r w:rsidR="00562B26" w:rsidRPr="0045322A">
              <w:rPr>
                <w:rFonts w:ascii="Optima" w:hAnsi="Optima"/>
                <w:i/>
              </w:rPr>
              <w:t>For example, given different measurements of liquid in identical beakers, find the amount of liquid each beaker would contain if the total amount in all the beakers were redistributed equally.</w:t>
            </w:r>
            <w:r w:rsidR="00562B26" w:rsidRPr="0045322A">
              <w:rPr>
                <w:rFonts w:ascii="Optima" w:hAnsi="Optima"/>
              </w:rPr>
              <w:t xml:space="preserve"> </w:t>
            </w:r>
          </w:p>
        </w:tc>
        <w:tc>
          <w:tcPr>
            <w:tcW w:w="2342" w:type="dxa"/>
            <w:vAlign w:val="center"/>
          </w:tcPr>
          <w:p w:rsidR="00562B26" w:rsidRPr="0045322A" w:rsidRDefault="00562B26">
            <w:pPr>
              <w:rPr>
                <w:rFonts w:ascii="Optima" w:hAnsi="Optima"/>
              </w:rPr>
            </w:pPr>
            <w:r w:rsidRPr="0045322A">
              <w:rPr>
                <w:rFonts w:ascii="Optima" w:hAnsi="Optima"/>
              </w:rPr>
              <w:t xml:space="preserve">No specific lesson.   </w:t>
            </w:r>
          </w:p>
        </w:tc>
        <w:tc>
          <w:tcPr>
            <w:tcW w:w="1165" w:type="dxa"/>
            <w:vAlign w:val="center"/>
          </w:tcPr>
          <w:p w:rsidR="00562B26" w:rsidRPr="0045322A" w:rsidRDefault="00562B26" w:rsidP="00562B26">
            <w:pPr>
              <w:jc w:val="center"/>
              <w:rPr>
                <w:rFonts w:ascii="Optima" w:hAnsi="Optima"/>
              </w:rPr>
            </w:pPr>
            <w:r w:rsidRPr="0045322A">
              <w:rPr>
                <w:rFonts w:ascii="Optima" w:hAnsi="Optima"/>
              </w:rPr>
              <w:t>1</w:t>
            </w:r>
          </w:p>
        </w:tc>
        <w:tc>
          <w:tcPr>
            <w:tcW w:w="6222" w:type="dxa"/>
            <w:vAlign w:val="center"/>
          </w:tcPr>
          <w:p w:rsidR="00562B26" w:rsidRPr="0045322A" w:rsidRDefault="00562B26">
            <w:pPr>
              <w:rPr>
                <w:rFonts w:ascii="Optima" w:hAnsi="Optima"/>
              </w:rPr>
            </w:pPr>
            <w:r w:rsidRPr="0045322A">
              <w:rPr>
                <w:rFonts w:ascii="Optima" w:hAnsi="Optima"/>
              </w:rPr>
              <w:t xml:space="preserve">See Teacher's Notes on Lesson 9-2.  This was taught earlier in the year. </w:t>
            </w:r>
          </w:p>
        </w:tc>
      </w:tr>
      <w:tr w:rsidR="00562B26" w:rsidRPr="0045322A">
        <w:tc>
          <w:tcPr>
            <w:tcW w:w="4023" w:type="dxa"/>
            <w:vAlign w:val="center"/>
          </w:tcPr>
          <w:p w:rsidR="00562B26" w:rsidRPr="0045322A" w:rsidRDefault="00562B26">
            <w:pPr>
              <w:rPr>
                <w:rFonts w:ascii="Optima" w:hAnsi="Optima"/>
              </w:rPr>
            </w:pPr>
            <w:r w:rsidRPr="0045322A">
              <w:rPr>
                <w:rFonts w:ascii="Optima" w:hAnsi="Optima"/>
              </w:rPr>
              <w:t xml:space="preserve">Differentiation Days </w:t>
            </w:r>
          </w:p>
        </w:tc>
        <w:tc>
          <w:tcPr>
            <w:tcW w:w="2342" w:type="dxa"/>
            <w:vAlign w:val="center"/>
          </w:tcPr>
          <w:p w:rsidR="00562B26" w:rsidRPr="0045322A" w:rsidRDefault="00562B26">
            <w:pPr>
              <w:rPr>
                <w:rFonts w:ascii="Optima" w:hAnsi="Optima"/>
              </w:rPr>
            </w:pPr>
            <w:r w:rsidRPr="0045322A">
              <w:rPr>
                <w:rFonts w:ascii="Optima" w:hAnsi="Optima"/>
              </w:rPr>
              <w:t xml:space="preserve">Reteach or extend as needed </w:t>
            </w:r>
          </w:p>
        </w:tc>
        <w:tc>
          <w:tcPr>
            <w:tcW w:w="1165" w:type="dxa"/>
            <w:vAlign w:val="center"/>
          </w:tcPr>
          <w:p w:rsidR="00562B26" w:rsidRPr="0045322A" w:rsidRDefault="00562B26" w:rsidP="00625F3D">
            <w:pPr>
              <w:jc w:val="center"/>
              <w:rPr>
                <w:rFonts w:ascii="Optima" w:hAnsi="Optima"/>
              </w:rPr>
            </w:pPr>
            <w:r w:rsidRPr="0045322A">
              <w:rPr>
                <w:rFonts w:ascii="Optima" w:hAnsi="Optima"/>
              </w:rPr>
              <w:t>3</w:t>
            </w:r>
          </w:p>
        </w:tc>
        <w:tc>
          <w:tcPr>
            <w:tcW w:w="6222" w:type="dxa"/>
            <w:vAlign w:val="center"/>
          </w:tcPr>
          <w:p w:rsidR="00562B26" w:rsidRPr="0045322A" w:rsidRDefault="00562B26">
            <w:pPr>
              <w:rPr>
                <w:rFonts w:ascii="Optima" w:hAnsi="Optima"/>
              </w:rPr>
            </w:pPr>
            <w:r w:rsidRPr="0045322A">
              <w:rPr>
                <w:rFonts w:ascii="Optima" w:hAnsi="Optima"/>
              </w:rPr>
              <w:t xml:space="preserve">Days for reteaching/differentiating either before or after testing. </w:t>
            </w:r>
          </w:p>
        </w:tc>
      </w:tr>
      <w:tr w:rsidR="00562B26" w:rsidRPr="0045322A">
        <w:tc>
          <w:tcPr>
            <w:tcW w:w="4023" w:type="dxa"/>
          </w:tcPr>
          <w:p w:rsidR="00562B26" w:rsidRPr="00940CD5" w:rsidRDefault="00562B26" w:rsidP="004938B2">
            <w:pPr>
              <w:rPr>
                <w:rFonts w:ascii="Optima" w:hAnsi="Optima"/>
                <w:szCs w:val="20"/>
              </w:rPr>
            </w:pPr>
            <w:r w:rsidRPr="00940CD5">
              <w:rPr>
                <w:rFonts w:ascii="Optima" w:hAnsi="Optima"/>
                <w:szCs w:val="20"/>
              </w:rPr>
              <w:t>CFA TESTING WINDOW</w:t>
            </w:r>
          </w:p>
        </w:tc>
        <w:tc>
          <w:tcPr>
            <w:tcW w:w="2342" w:type="dxa"/>
          </w:tcPr>
          <w:p w:rsidR="00562B26" w:rsidRPr="00940CD5" w:rsidRDefault="00562B26" w:rsidP="004938B2">
            <w:pPr>
              <w:rPr>
                <w:rFonts w:ascii="Optima" w:hAnsi="Optima"/>
                <w:szCs w:val="20"/>
              </w:rPr>
            </w:pPr>
          </w:p>
        </w:tc>
        <w:tc>
          <w:tcPr>
            <w:tcW w:w="1165" w:type="dxa"/>
          </w:tcPr>
          <w:p w:rsidR="00562B26" w:rsidRPr="00940CD5" w:rsidRDefault="00562B26" w:rsidP="004938B2">
            <w:pPr>
              <w:jc w:val="center"/>
              <w:rPr>
                <w:rFonts w:ascii="Optima" w:hAnsi="Optima"/>
              </w:rPr>
            </w:pPr>
          </w:p>
        </w:tc>
        <w:tc>
          <w:tcPr>
            <w:tcW w:w="6222" w:type="dxa"/>
          </w:tcPr>
          <w:p w:rsidR="00562B26" w:rsidRPr="00940CD5" w:rsidRDefault="00562B26" w:rsidP="004938B2">
            <w:pPr>
              <w:rPr>
                <w:rFonts w:ascii="Optima" w:hAnsi="Optima"/>
                <w:szCs w:val="20"/>
              </w:rPr>
            </w:pPr>
            <w:r w:rsidRPr="00940CD5">
              <w:rPr>
                <w:rFonts w:ascii="Optima" w:hAnsi="Optima"/>
                <w:szCs w:val="20"/>
              </w:rPr>
              <w:t>April 25</w:t>
            </w:r>
            <w:r w:rsidRPr="00940CD5">
              <w:rPr>
                <w:rFonts w:ascii="Optima" w:hAnsi="Optima"/>
                <w:szCs w:val="20"/>
                <w:vertAlign w:val="superscript"/>
              </w:rPr>
              <w:t>th</w:t>
            </w:r>
            <w:r w:rsidRPr="00940CD5">
              <w:rPr>
                <w:rFonts w:ascii="Optima" w:hAnsi="Optima"/>
                <w:szCs w:val="20"/>
              </w:rPr>
              <w:t xml:space="preserve"> – May 6</w:t>
            </w:r>
            <w:r w:rsidRPr="00940CD5">
              <w:rPr>
                <w:rFonts w:ascii="Optima" w:hAnsi="Optima"/>
                <w:szCs w:val="20"/>
                <w:vertAlign w:val="superscript"/>
              </w:rPr>
              <w:t>th</w:t>
            </w:r>
          </w:p>
        </w:tc>
      </w:tr>
      <w:tr w:rsidR="00562B26" w:rsidRPr="0045322A">
        <w:tc>
          <w:tcPr>
            <w:tcW w:w="4023" w:type="dxa"/>
          </w:tcPr>
          <w:p w:rsidR="00562B26" w:rsidRPr="00940CD5" w:rsidRDefault="00562B26" w:rsidP="004938B2">
            <w:pPr>
              <w:rPr>
                <w:rFonts w:ascii="Optima" w:hAnsi="Optima"/>
                <w:szCs w:val="20"/>
              </w:rPr>
            </w:pPr>
            <w:r w:rsidRPr="00940CD5">
              <w:rPr>
                <w:rFonts w:ascii="Optima" w:hAnsi="Optima"/>
                <w:szCs w:val="20"/>
              </w:rPr>
              <w:t>DATA ENTRY DUE DATE</w:t>
            </w:r>
          </w:p>
        </w:tc>
        <w:tc>
          <w:tcPr>
            <w:tcW w:w="2342" w:type="dxa"/>
          </w:tcPr>
          <w:p w:rsidR="00562B26" w:rsidRPr="00940CD5" w:rsidRDefault="00562B26" w:rsidP="004938B2">
            <w:pPr>
              <w:rPr>
                <w:rFonts w:ascii="Optima" w:hAnsi="Optima"/>
                <w:szCs w:val="20"/>
              </w:rPr>
            </w:pPr>
          </w:p>
        </w:tc>
        <w:tc>
          <w:tcPr>
            <w:tcW w:w="1165" w:type="dxa"/>
          </w:tcPr>
          <w:p w:rsidR="00562B26" w:rsidRPr="00940CD5" w:rsidRDefault="00562B26" w:rsidP="004938B2">
            <w:pPr>
              <w:jc w:val="center"/>
              <w:rPr>
                <w:rFonts w:ascii="Optima" w:hAnsi="Optima"/>
              </w:rPr>
            </w:pPr>
          </w:p>
        </w:tc>
        <w:tc>
          <w:tcPr>
            <w:tcW w:w="6222" w:type="dxa"/>
          </w:tcPr>
          <w:p w:rsidR="00562B26" w:rsidRPr="00940CD5" w:rsidRDefault="00562B26" w:rsidP="004938B2">
            <w:pPr>
              <w:rPr>
                <w:rFonts w:ascii="Optima" w:hAnsi="Optima"/>
                <w:szCs w:val="20"/>
              </w:rPr>
            </w:pPr>
            <w:r w:rsidRPr="00940CD5">
              <w:rPr>
                <w:rFonts w:ascii="Optima" w:hAnsi="Optima"/>
                <w:szCs w:val="20"/>
              </w:rPr>
              <w:t>May 6</w:t>
            </w:r>
            <w:r w:rsidRPr="00940CD5">
              <w:rPr>
                <w:rFonts w:ascii="Optima" w:hAnsi="Optima"/>
                <w:szCs w:val="20"/>
                <w:vertAlign w:val="superscript"/>
              </w:rPr>
              <w:t>th</w:t>
            </w:r>
          </w:p>
        </w:tc>
      </w:tr>
    </w:tbl>
    <w:p w:rsidR="00FB7CF2" w:rsidRPr="0045322A" w:rsidRDefault="00FB7CF2" w:rsidP="00FB7CF2">
      <w:pPr>
        <w:rPr>
          <w:rFonts w:ascii="Optima" w:hAnsi="Optima"/>
        </w:rPr>
      </w:pPr>
    </w:p>
    <w:p w:rsidR="00FB7CF2" w:rsidRPr="0045322A" w:rsidRDefault="00FB7CF2" w:rsidP="00FB7CF2">
      <w:pPr>
        <w:rPr>
          <w:rFonts w:ascii="Optima" w:hAnsi="Optima"/>
        </w:rPr>
      </w:pPr>
    </w:p>
    <w:p w:rsidR="00FB7CF2" w:rsidRPr="0045322A" w:rsidRDefault="00FB7CF2" w:rsidP="00FB7CF2">
      <w:pPr>
        <w:rPr>
          <w:rFonts w:ascii="Optima" w:hAnsi="Optima"/>
        </w:rPr>
      </w:pPr>
    </w:p>
    <w:p w:rsidR="00FB7CF2" w:rsidRPr="0045322A" w:rsidRDefault="00FB7CF2" w:rsidP="00FB7CF2">
      <w:pPr>
        <w:jc w:val="center"/>
        <w:rPr>
          <w:rFonts w:ascii="Optima" w:hAnsi="Optima"/>
          <w:b/>
          <w:sz w:val="28"/>
        </w:rPr>
      </w:pPr>
      <w:r w:rsidRPr="0045322A">
        <w:rPr>
          <w:rFonts w:ascii="Optima" w:hAnsi="Optima"/>
          <w:b/>
          <w:sz w:val="28"/>
        </w:rPr>
        <w:br w:type="page"/>
        <w:t>MAY (21 days)</w:t>
      </w:r>
    </w:p>
    <w:p w:rsidR="00F8550F" w:rsidRPr="0045322A" w:rsidRDefault="00562B26" w:rsidP="00FB7CF2">
      <w:pPr>
        <w:jc w:val="center"/>
        <w:rPr>
          <w:rFonts w:ascii="Optima" w:hAnsi="Optima"/>
          <w:b/>
          <w:sz w:val="28"/>
        </w:rPr>
      </w:pPr>
      <w:r w:rsidRPr="0045322A">
        <w:rPr>
          <w:rFonts w:ascii="Optima" w:hAnsi="Optima"/>
          <w:b/>
          <w:sz w:val="28"/>
        </w:rPr>
        <w:t>TOPIC 17</w:t>
      </w:r>
      <w:r w:rsidR="00A144FE" w:rsidRPr="0045322A">
        <w:rPr>
          <w:rFonts w:ascii="Optima" w:hAnsi="Optima"/>
          <w:b/>
          <w:sz w:val="28"/>
        </w:rPr>
        <w:t xml:space="preserve"> – </w:t>
      </w:r>
      <w:r w:rsidR="009A78A6" w:rsidRPr="0045322A">
        <w:rPr>
          <w:rFonts w:ascii="Optima" w:hAnsi="Optima"/>
          <w:b/>
          <w:sz w:val="28"/>
        </w:rPr>
        <w:t>EQUATIONS</w:t>
      </w:r>
      <w:r w:rsidRPr="0045322A">
        <w:rPr>
          <w:rFonts w:ascii="Optima" w:hAnsi="Optima"/>
          <w:b/>
          <w:sz w:val="28"/>
        </w:rPr>
        <w:t xml:space="preserve"> AND GRAPHS</w:t>
      </w:r>
    </w:p>
    <w:p w:rsidR="002760C0" w:rsidRPr="0045322A" w:rsidRDefault="00F8550F" w:rsidP="00F8550F">
      <w:pPr>
        <w:jc w:val="center"/>
        <w:rPr>
          <w:rFonts w:ascii="Optima" w:hAnsi="Optima"/>
          <w:b/>
          <w:sz w:val="28"/>
        </w:rPr>
      </w:pPr>
      <w:r w:rsidRPr="0045322A">
        <w:rPr>
          <w:rFonts w:ascii="Optima" w:hAnsi="Optima"/>
          <w:b/>
          <w:sz w:val="28"/>
        </w:rPr>
        <w:t>TOPIC 15 – SOLVING AND WRITING EQUATIONS AND INEQUALITIES</w:t>
      </w:r>
    </w:p>
    <w:p w:rsidR="00FB7CF2" w:rsidRPr="0045322A" w:rsidRDefault="002760C0" w:rsidP="00F8550F">
      <w:pPr>
        <w:jc w:val="center"/>
        <w:rPr>
          <w:rFonts w:ascii="Optima" w:hAnsi="Optima"/>
          <w:b/>
          <w:sz w:val="28"/>
        </w:rPr>
      </w:pPr>
      <w:r w:rsidRPr="0045322A">
        <w:rPr>
          <w:rFonts w:ascii="Optima" w:hAnsi="Optima"/>
          <w:b/>
          <w:sz w:val="28"/>
        </w:rPr>
        <w:t>TOPIC 13 - SOLIDS</w:t>
      </w:r>
    </w:p>
    <w:p w:rsidR="00FB7CF2" w:rsidRPr="0045322A" w:rsidRDefault="00CC78A2" w:rsidP="00FB7CF2">
      <w:pPr>
        <w:rPr>
          <w:rFonts w:ascii="Optima" w:hAnsi="Optima"/>
        </w:rPr>
      </w:pPr>
      <w:r w:rsidRPr="0045322A">
        <w:rPr>
          <w:rFonts w:ascii="Optima" w:hAnsi="Optima"/>
        </w:rPr>
        <w:t>Topic 17 (6</w:t>
      </w:r>
      <w:r w:rsidR="00FB7CF2" w:rsidRPr="0045322A">
        <w:rPr>
          <w:rFonts w:ascii="Optima" w:hAnsi="Optima"/>
        </w:rPr>
        <w:t xml:space="preserve"> days), </w:t>
      </w:r>
      <w:r w:rsidR="00562B26" w:rsidRPr="0045322A">
        <w:rPr>
          <w:rFonts w:ascii="Optima" w:hAnsi="Optima"/>
        </w:rPr>
        <w:t>Topic 17</w:t>
      </w:r>
      <w:r w:rsidRPr="0045322A">
        <w:rPr>
          <w:rFonts w:ascii="Optima" w:hAnsi="Optima"/>
        </w:rPr>
        <w:t xml:space="preserve"> (5</w:t>
      </w:r>
      <w:r w:rsidR="00A144FE" w:rsidRPr="0045322A">
        <w:rPr>
          <w:rFonts w:ascii="Optima" w:hAnsi="Optima"/>
        </w:rPr>
        <w:t xml:space="preserve"> days), </w:t>
      </w:r>
      <w:r w:rsidR="002760C0" w:rsidRPr="0045322A">
        <w:rPr>
          <w:rFonts w:ascii="Optima" w:hAnsi="Optima"/>
        </w:rPr>
        <w:t xml:space="preserve">Topic 13 (2 days), </w:t>
      </w:r>
      <w:r w:rsidR="00FB7CF2" w:rsidRPr="0045322A">
        <w:rPr>
          <w:rFonts w:ascii="Optima" w:hAnsi="Optima"/>
        </w:rPr>
        <w:t>Common Formative Ass</w:t>
      </w:r>
      <w:r w:rsidR="00EF65C9" w:rsidRPr="0045322A">
        <w:rPr>
          <w:rFonts w:ascii="Optima" w:hAnsi="Optima"/>
        </w:rPr>
        <w:t>essment/CFA &amp; Differentiation (</w:t>
      </w:r>
      <w:r w:rsidR="002760C0" w:rsidRPr="0045322A">
        <w:rPr>
          <w:rFonts w:ascii="Optima" w:hAnsi="Optima"/>
        </w:rPr>
        <w:t>7</w:t>
      </w:r>
      <w:r w:rsidR="00FB7CF2" w:rsidRPr="0045322A">
        <w:rPr>
          <w:rFonts w:ascii="Optima" w:hAnsi="Optima"/>
        </w:rPr>
        <w:t xml:space="preserve"> days)</w:t>
      </w:r>
    </w:p>
    <w:tbl>
      <w:tblPr>
        <w:tblStyle w:val="TableGrid"/>
        <w:tblW w:w="0" w:type="auto"/>
        <w:tblLook w:val="00BF"/>
      </w:tblPr>
      <w:tblGrid>
        <w:gridCol w:w="3519"/>
        <w:gridCol w:w="2210"/>
        <w:gridCol w:w="1217"/>
        <w:gridCol w:w="6806"/>
      </w:tblGrid>
      <w:tr w:rsidR="00FB7CF2" w:rsidRPr="0045322A">
        <w:tc>
          <w:tcPr>
            <w:tcW w:w="3985" w:type="dxa"/>
            <w:shd w:val="pct15" w:color="auto" w:fill="auto"/>
          </w:tcPr>
          <w:p w:rsidR="00FB7CF2" w:rsidRPr="0045322A" w:rsidRDefault="00FB7CF2" w:rsidP="004938B2">
            <w:pPr>
              <w:jc w:val="center"/>
              <w:rPr>
                <w:rFonts w:ascii="Optima" w:hAnsi="Optima"/>
              </w:rPr>
            </w:pPr>
            <w:r w:rsidRPr="0045322A">
              <w:rPr>
                <w:rFonts w:ascii="Optima" w:hAnsi="Optima"/>
              </w:rPr>
              <w:t>COMMON CORE STANDARD</w:t>
            </w:r>
          </w:p>
        </w:tc>
        <w:tc>
          <w:tcPr>
            <w:tcW w:w="2331" w:type="dxa"/>
            <w:shd w:val="pct15" w:color="auto" w:fill="auto"/>
          </w:tcPr>
          <w:p w:rsidR="00FB7CF2" w:rsidRPr="0045322A" w:rsidRDefault="00FB7CF2" w:rsidP="004938B2">
            <w:pPr>
              <w:jc w:val="center"/>
              <w:rPr>
                <w:rFonts w:ascii="Optima" w:hAnsi="Optima"/>
              </w:rPr>
            </w:pPr>
            <w:r w:rsidRPr="0045322A">
              <w:rPr>
                <w:rFonts w:ascii="Optima" w:hAnsi="Optima"/>
              </w:rPr>
              <w:t>ENVISION LESSON</w:t>
            </w:r>
          </w:p>
        </w:tc>
        <w:tc>
          <w:tcPr>
            <w:tcW w:w="1165" w:type="dxa"/>
            <w:shd w:val="pct15" w:color="auto" w:fill="auto"/>
          </w:tcPr>
          <w:p w:rsidR="00FB7CF2" w:rsidRPr="0045322A" w:rsidRDefault="00FB7CF2" w:rsidP="004938B2">
            <w:pPr>
              <w:jc w:val="center"/>
              <w:rPr>
                <w:rFonts w:ascii="Optima" w:hAnsi="Optima"/>
              </w:rPr>
            </w:pPr>
            <w:r w:rsidRPr="0045322A">
              <w:rPr>
                <w:rFonts w:ascii="Optima" w:hAnsi="Optima"/>
              </w:rPr>
              <w:t>SUGG.</w:t>
            </w:r>
          </w:p>
          <w:p w:rsidR="00FB7CF2" w:rsidRPr="0045322A" w:rsidRDefault="00FB7CF2" w:rsidP="004938B2">
            <w:pPr>
              <w:jc w:val="center"/>
              <w:rPr>
                <w:rFonts w:ascii="Optima" w:hAnsi="Optima"/>
              </w:rPr>
            </w:pPr>
            <w:r w:rsidRPr="0045322A">
              <w:rPr>
                <w:rFonts w:ascii="Optima" w:hAnsi="Optima"/>
              </w:rPr>
              <w:t>NUMBER OF DAYS</w:t>
            </w:r>
          </w:p>
        </w:tc>
        <w:tc>
          <w:tcPr>
            <w:tcW w:w="6271" w:type="dxa"/>
            <w:shd w:val="pct15" w:color="auto" w:fill="auto"/>
          </w:tcPr>
          <w:p w:rsidR="00FB7CF2" w:rsidRPr="0045322A" w:rsidRDefault="00FB7CF2" w:rsidP="004938B2">
            <w:pPr>
              <w:jc w:val="center"/>
              <w:rPr>
                <w:rFonts w:ascii="Optima" w:hAnsi="Optima"/>
              </w:rPr>
            </w:pPr>
            <w:r w:rsidRPr="0045322A">
              <w:rPr>
                <w:rFonts w:ascii="Optima" w:hAnsi="Optima"/>
              </w:rPr>
              <w:t>NOTES</w:t>
            </w:r>
          </w:p>
        </w:tc>
      </w:tr>
      <w:tr w:rsidR="00562B26" w:rsidRPr="0045322A">
        <w:tc>
          <w:tcPr>
            <w:tcW w:w="3985" w:type="dxa"/>
            <w:shd w:val="clear" w:color="auto" w:fill="auto"/>
            <w:vAlign w:val="center"/>
          </w:tcPr>
          <w:p w:rsidR="00562B26" w:rsidRPr="0045322A" w:rsidRDefault="00562B26">
            <w:pPr>
              <w:rPr>
                <w:rFonts w:ascii="Optima" w:hAnsi="Optima"/>
              </w:rPr>
            </w:pPr>
            <w:r w:rsidRPr="0045322A">
              <w:rPr>
                <w:rFonts w:ascii="Optima" w:hAnsi="Optima"/>
                <w:b/>
              </w:rPr>
              <w:t>Geometry: </w:t>
            </w:r>
            <w:r w:rsidRPr="0045322A">
              <w:rPr>
                <w:rFonts w:ascii="Optima" w:hAnsi="Optima"/>
              </w:rPr>
              <w:br/>
            </w:r>
            <w:r w:rsidRPr="0045322A">
              <w:rPr>
                <w:rFonts w:ascii="Optima" w:hAnsi="Optima"/>
                <w:b/>
              </w:rPr>
              <w:t>Graph points on the coordinate plane to solve real-world and mathematical problems.</w:t>
            </w:r>
            <w:r w:rsidRPr="0045322A">
              <w:rPr>
                <w:rFonts w:ascii="Optima" w:hAnsi="Optima"/>
              </w:rPr>
              <w:br/>
              <w:t>5.G.1 Use a pair of perpendicular number lines, called axis, to define a coordinate system, with the intersection of the lines (the origin) arranged to coincide with the 0 on each line and a given point in the plane located by using an ordered pair of numbers, called its coordinates.  Understand that the first number indicates how far to travel in the direction of the second axis, with the convention that the names of the two axes and the coordinate correspond (e.g., x-axis and x-coordinate, y-axis and y-coordinate)</w:t>
            </w:r>
            <w:r w:rsidR="000B14C7">
              <w:rPr>
                <w:rFonts w:ascii="Optima" w:hAnsi="Optima"/>
              </w:rPr>
              <w:t>.</w:t>
            </w:r>
            <w:r w:rsidRPr="0045322A">
              <w:rPr>
                <w:rFonts w:ascii="Optima" w:hAnsi="Optima"/>
              </w:rPr>
              <w:br/>
              <w:t>5.OA.3</w:t>
            </w:r>
            <w:r w:rsidRPr="0045322A">
              <w:rPr>
                <w:rFonts w:ascii="Optima" w:hAnsi="Optima"/>
              </w:rPr>
              <w:br/>
              <w:t xml:space="preserve">5.G.2 Represent real world and mathematical problems by graphing points in the first quadrant of the coordinate plane, and interpret coordinate values of points in the context of the situation. </w:t>
            </w:r>
          </w:p>
        </w:tc>
        <w:tc>
          <w:tcPr>
            <w:tcW w:w="2331" w:type="dxa"/>
            <w:shd w:val="clear" w:color="auto" w:fill="auto"/>
            <w:vAlign w:val="center"/>
          </w:tcPr>
          <w:p w:rsidR="00562B26" w:rsidRPr="0045322A" w:rsidRDefault="00C3558F">
            <w:pPr>
              <w:rPr>
                <w:rFonts w:ascii="Optima" w:hAnsi="Optima"/>
              </w:rPr>
            </w:pPr>
            <w:r w:rsidRPr="0045322A">
              <w:rPr>
                <w:rFonts w:ascii="Optima" w:hAnsi="Optima"/>
                <w:b/>
              </w:rPr>
              <w:t>Topic 17</w:t>
            </w:r>
            <w:r w:rsidR="00562B26" w:rsidRPr="0045322A">
              <w:rPr>
                <w:rFonts w:ascii="Optima" w:hAnsi="Optima"/>
              </w:rPr>
              <w:br/>
              <w:t>Topic Opener</w:t>
            </w:r>
            <w:r w:rsidR="00562B26" w:rsidRPr="0045322A">
              <w:rPr>
                <w:rFonts w:ascii="Optima" w:hAnsi="Optima"/>
              </w:rPr>
              <w:br/>
              <w:t>17</w:t>
            </w:r>
            <w:r w:rsidR="00C36415" w:rsidRPr="0045322A">
              <w:rPr>
                <w:rFonts w:ascii="Optima" w:hAnsi="Optima"/>
              </w:rPr>
              <w:t>-1 Understanding Integers</w:t>
            </w:r>
            <w:r w:rsidR="00C36415" w:rsidRPr="0045322A">
              <w:rPr>
                <w:rFonts w:ascii="Optima" w:hAnsi="Optima"/>
              </w:rPr>
              <w:br/>
              <w:t>17-2 </w:t>
            </w:r>
            <w:r w:rsidR="00562B26" w:rsidRPr="0045322A">
              <w:rPr>
                <w:rFonts w:ascii="Optima" w:hAnsi="Optima"/>
              </w:rPr>
              <w:t>Ordered Pairs </w:t>
            </w:r>
            <w:r w:rsidR="00562B26" w:rsidRPr="0045322A">
              <w:rPr>
                <w:rFonts w:ascii="Optima" w:hAnsi="Optima"/>
              </w:rPr>
              <w:br/>
            </w:r>
            <w:r w:rsidR="00562B26" w:rsidRPr="0045322A">
              <w:rPr>
                <w:rFonts w:ascii="Optima" w:hAnsi="Optima"/>
              </w:rPr>
              <w:br/>
              <w:t>17-3 Distances on Number Lines and the Coordinate Plane</w:t>
            </w:r>
            <w:r w:rsidR="00562B26" w:rsidRPr="0045322A">
              <w:rPr>
                <w:rFonts w:ascii="Optima" w:hAnsi="Optima"/>
              </w:rPr>
              <w:br/>
            </w:r>
            <w:r w:rsidR="00562B26" w:rsidRPr="0045322A">
              <w:rPr>
                <w:rFonts w:ascii="Optima" w:hAnsi="Optima"/>
              </w:rPr>
              <w:br/>
              <w:t>17-4 Graphing Equations</w:t>
            </w:r>
            <w:r w:rsidR="00562B26" w:rsidRPr="0045322A">
              <w:rPr>
                <w:rFonts w:ascii="Optima" w:hAnsi="Optima"/>
              </w:rPr>
              <w:br/>
            </w:r>
            <w:r w:rsidR="00562B26" w:rsidRPr="0045322A">
              <w:rPr>
                <w:rFonts w:ascii="Optima" w:hAnsi="Optima"/>
              </w:rPr>
              <w:br/>
            </w:r>
            <w:r w:rsidR="00562B26" w:rsidRPr="0045322A">
              <w:rPr>
                <w:rFonts w:ascii="Optima" w:hAnsi="Optima"/>
              </w:rPr>
              <w:br/>
            </w:r>
            <w:r w:rsidR="00562B26" w:rsidRPr="0045322A">
              <w:rPr>
                <w:rFonts w:ascii="Optima" w:hAnsi="Optima"/>
              </w:rPr>
              <w:br/>
            </w:r>
            <w:r w:rsidR="00562B26" w:rsidRPr="0045322A">
              <w:rPr>
                <w:rFonts w:ascii="Optima" w:hAnsi="Optima"/>
              </w:rPr>
              <w:br/>
            </w:r>
            <w:r w:rsidR="00562B26" w:rsidRPr="0045322A">
              <w:rPr>
                <w:rFonts w:ascii="Optima" w:hAnsi="Optima"/>
              </w:rPr>
              <w:br/>
            </w:r>
            <w:r w:rsidR="00562B26" w:rsidRPr="0045322A">
              <w:rPr>
                <w:rFonts w:ascii="Optima" w:hAnsi="Optima"/>
              </w:rPr>
              <w:br/>
            </w:r>
            <w:r w:rsidR="00562B26" w:rsidRPr="0045322A">
              <w:rPr>
                <w:rFonts w:ascii="Optima" w:hAnsi="Optima"/>
              </w:rPr>
              <w:br/>
            </w:r>
          </w:p>
        </w:tc>
        <w:tc>
          <w:tcPr>
            <w:tcW w:w="1165" w:type="dxa"/>
            <w:shd w:val="clear" w:color="auto" w:fill="auto"/>
            <w:vAlign w:val="center"/>
          </w:tcPr>
          <w:p w:rsidR="00562B26" w:rsidRPr="0045322A" w:rsidRDefault="00562B26" w:rsidP="00CC78A2">
            <w:pPr>
              <w:jc w:val="center"/>
              <w:rPr>
                <w:rFonts w:ascii="Optima" w:hAnsi="Optima"/>
              </w:rPr>
            </w:pPr>
            <w:r w:rsidRPr="0045322A">
              <w:rPr>
                <w:rFonts w:ascii="Optima" w:hAnsi="Optima"/>
              </w:rPr>
              <w:br/>
            </w:r>
            <w:r w:rsidRPr="0045322A">
              <w:rPr>
                <w:rFonts w:ascii="Optima" w:hAnsi="Optima"/>
              </w:rPr>
              <w:br/>
            </w:r>
            <w:r w:rsidRPr="0045322A">
              <w:rPr>
                <w:rFonts w:ascii="Optima" w:hAnsi="Optima"/>
              </w:rPr>
              <w:br/>
            </w:r>
            <w:r w:rsidRPr="0045322A">
              <w:rPr>
                <w:rFonts w:ascii="Optima" w:hAnsi="Optima"/>
              </w:rPr>
              <w:br/>
            </w:r>
            <w:r w:rsidRPr="0045322A">
              <w:rPr>
                <w:rFonts w:ascii="Optima" w:hAnsi="Optima"/>
              </w:rPr>
              <w:br/>
            </w:r>
            <w:r w:rsidRPr="0045322A">
              <w:rPr>
                <w:rFonts w:ascii="Optima" w:hAnsi="Optima"/>
              </w:rPr>
              <w:br/>
            </w:r>
            <w:r w:rsidRPr="0045322A">
              <w:rPr>
                <w:rFonts w:ascii="Optima" w:hAnsi="Optima"/>
              </w:rPr>
              <w:br/>
            </w:r>
            <w:r w:rsidRPr="0045322A">
              <w:rPr>
                <w:rFonts w:ascii="Optima" w:hAnsi="Optima"/>
              </w:rPr>
              <w:br/>
            </w:r>
            <w:r w:rsidR="00CC78A2" w:rsidRPr="0045322A">
              <w:rPr>
                <w:rFonts w:ascii="Optima" w:hAnsi="Optima"/>
              </w:rPr>
              <w:t>6</w:t>
            </w:r>
            <w:r w:rsidRPr="0045322A">
              <w:rPr>
                <w:rFonts w:ascii="Optima" w:hAnsi="Optima"/>
              </w:rPr>
              <w:br/>
            </w:r>
            <w:r w:rsidRPr="0045322A">
              <w:rPr>
                <w:rFonts w:ascii="Optima" w:hAnsi="Optima"/>
              </w:rPr>
              <w:br/>
            </w:r>
            <w:r w:rsidRPr="0045322A">
              <w:rPr>
                <w:rFonts w:ascii="Optima" w:hAnsi="Optima"/>
              </w:rPr>
              <w:br/>
            </w:r>
            <w:r w:rsidRPr="0045322A">
              <w:rPr>
                <w:rFonts w:ascii="Optima" w:hAnsi="Optima"/>
              </w:rPr>
              <w:br/>
            </w:r>
            <w:r w:rsidRPr="0045322A">
              <w:rPr>
                <w:rFonts w:ascii="Optima" w:hAnsi="Optima"/>
              </w:rPr>
              <w:br/>
            </w:r>
            <w:r w:rsidRPr="0045322A">
              <w:rPr>
                <w:rFonts w:ascii="Optima" w:hAnsi="Optima"/>
              </w:rPr>
              <w:br/>
            </w:r>
            <w:r w:rsidRPr="0045322A">
              <w:rPr>
                <w:rFonts w:ascii="Optima" w:hAnsi="Optima"/>
              </w:rPr>
              <w:br/>
            </w:r>
            <w:r w:rsidRPr="0045322A">
              <w:rPr>
                <w:rFonts w:ascii="Optima" w:hAnsi="Optima"/>
              </w:rPr>
              <w:br/>
            </w:r>
            <w:r w:rsidRPr="0045322A">
              <w:rPr>
                <w:rFonts w:ascii="Optima" w:hAnsi="Optima"/>
              </w:rPr>
              <w:br/>
            </w:r>
            <w:r w:rsidRPr="0045322A">
              <w:rPr>
                <w:rFonts w:ascii="Optima" w:hAnsi="Optima"/>
              </w:rPr>
              <w:br/>
            </w:r>
          </w:p>
        </w:tc>
        <w:tc>
          <w:tcPr>
            <w:tcW w:w="6271" w:type="dxa"/>
            <w:shd w:val="clear" w:color="auto" w:fill="auto"/>
            <w:vAlign w:val="center"/>
          </w:tcPr>
          <w:p w:rsidR="00562B26" w:rsidRPr="0045322A" w:rsidRDefault="00562B26">
            <w:pPr>
              <w:rPr>
                <w:rFonts w:ascii="Optima" w:hAnsi="Optima"/>
              </w:rPr>
            </w:pPr>
            <w:r w:rsidRPr="0045322A">
              <w:rPr>
                <w:rFonts w:ascii="Optima" w:hAnsi="Optima"/>
              </w:rPr>
              <w:t>5th grade topic 17 covers above and beyond the common core this will help prepare students for 6th grade.  This topic covers all four quadrants.</w:t>
            </w:r>
            <w:r w:rsidRPr="0045322A">
              <w:rPr>
                <w:rFonts w:ascii="Optima" w:hAnsi="Optima"/>
              </w:rPr>
              <w:br/>
            </w:r>
            <w:r w:rsidRPr="0045322A">
              <w:rPr>
                <w:rFonts w:ascii="Optima" w:hAnsi="Optima"/>
              </w:rPr>
              <w:br/>
            </w:r>
            <w:r w:rsidRPr="0045322A">
              <w:rPr>
                <w:rFonts w:ascii="Optima" w:hAnsi="Optima"/>
              </w:rPr>
              <w:br/>
              <w:t xml:space="preserve">Extend with real world </w:t>
            </w:r>
            <w:r w:rsidR="000B14C7">
              <w:rPr>
                <w:rFonts w:ascii="Optima" w:hAnsi="Optima"/>
              </w:rPr>
              <w:t>problems.</w:t>
            </w:r>
            <w:r w:rsidR="000B14C7">
              <w:rPr>
                <w:rFonts w:ascii="Optima" w:hAnsi="Optima"/>
              </w:rPr>
              <w:br/>
            </w:r>
            <w:r w:rsidR="000B14C7">
              <w:rPr>
                <w:rFonts w:ascii="Optima" w:hAnsi="Optima"/>
              </w:rPr>
              <w:br/>
              <w:t>Additional Resources:</w:t>
            </w:r>
            <w:r w:rsidRPr="0045322A">
              <w:rPr>
                <w:rFonts w:ascii="Optima" w:hAnsi="Optima"/>
              </w:rPr>
              <w:br/>
            </w:r>
            <w:r w:rsidRPr="0045322A">
              <w:rPr>
                <w:rFonts w:ascii="Optima" w:hAnsi="Optima"/>
              </w:rPr>
              <w:br/>
              <w:t>Getting to the Point</w:t>
            </w:r>
            <w:r w:rsidRPr="0045322A">
              <w:rPr>
                <w:rFonts w:ascii="Optima" w:hAnsi="Optima"/>
              </w:rPr>
              <w:br/>
            </w:r>
            <w:hyperlink r:id="rId17" w:history="1">
              <w:bookmarkStart w:id="25" w:name="vqbl"/>
              <w:r w:rsidRPr="0045322A">
                <w:rPr>
                  <w:rFonts w:ascii="Optima" w:hAnsi="Optima"/>
                  <w:color w:val="0000FF"/>
                  <w:u w:val="single"/>
                </w:rPr>
                <w:t>http://www.uen.org/Lessonplan/preview.cgi?LPid=18994</w:t>
              </w:r>
            </w:hyperlink>
            <w:bookmarkEnd w:id="25"/>
            <w:r w:rsidRPr="0045322A">
              <w:rPr>
                <w:rFonts w:ascii="Optima" w:hAnsi="Optima"/>
              </w:rPr>
              <w:br/>
            </w:r>
            <w:r w:rsidRPr="0045322A">
              <w:rPr>
                <w:rFonts w:ascii="Optima" w:hAnsi="Optima"/>
              </w:rPr>
              <w:br/>
              <w:t>Mountain Rescue Mission</w:t>
            </w:r>
            <w:r w:rsidRPr="0045322A">
              <w:rPr>
                <w:rFonts w:ascii="Optima" w:hAnsi="Optima"/>
              </w:rPr>
              <w:br/>
            </w:r>
            <w:hyperlink r:id="rId18" w:history="1">
              <w:bookmarkStart w:id="26" w:name="z5ou"/>
              <w:r w:rsidRPr="0045322A">
                <w:rPr>
                  <w:rFonts w:ascii="Optima" w:hAnsi="Optima"/>
                  <w:color w:val="0000FF"/>
                  <w:u w:val="single"/>
                </w:rPr>
                <w:t>http://www.uen.org/Lessonplan/preview.cgi?LPid=6168</w:t>
              </w:r>
            </w:hyperlink>
            <w:bookmarkEnd w:id="26"/>
            <w:r w:rsidRPr="0045322A">
              <w:rPr>
                <w:rFonts w:ascii="Optima" w:hAnsi="Optima"/>
              </w:rPr>
              <w:t xml:space="preserve"> </w:t>
            </w:r>
          </w:p>
        </w:tc>
      </w:tr>
      <w:tr w:rsidR="00CC78A2" w:rsidRPr="0045322A">
        <w:tc>
          <w:tcPr>
            <w:tcW w:w="3985" w:type="dxa"/>
            <w:shd w:val="clear" w:color="auto" w:fill="auto"/>
            <w:vAlign w:val="center"/>
          </w:tcPr>
          <w:p w:rsidR="00CC78A2" w:rsidRPr="0045322A" w:rsidRDefault="00CC78A2">
            <w:pPr>
              <w:rPr>
                <w:rFonts w:ascii="Optima" w:hAnsi="Optima"/>
              </w:rPr>
            </w:pPr>
            <w:r w:rsidRPr="0045322A">
              <w:rPr>
                <w:rFonts w:ascii="Optima" w:hAnsi="Optima"/>
              </w:rPr>
              <w:t xml:space="preserve">Differentiation Days </w:t>
            </w:r>
          </w:p>
        </w:tc>
        <w:tc>
          <w:tcPr>
            <w:tcW w:w="2331" w:type="dxa"/>
            <w:shd w:val="clear" w:color="auto" w:fill="auto"/>
            <w:vAlign w:val="center"/>
          </w:tcPr>
          <w:p w:rsidR="00CC78A2" w:rsidRPr="0045322A" w:rsidRDefault="00CC78A2">
            <w:pPr>
              <w:rPr>
                <w:rFonts w:ascii="Optima" w:hAnsi="Optima"/>
              </w:rPr>
            </w:pPr>
            <w:r w:rsidRPr="0045322A">
              <w:rPr>
                <w:rFonts w:ascii="Optima" w:hAnsi="Optima"/>
              </w:rPr>
              <w:t xml:space="preserve">Reteach or extend as needed </w:t>
            </w:r>
          </w:p>
        </w:tc>
        <w:tc>
          <w:tcPr>
            <w:tcW w:w="1165" w:type="dxa"/>
            <w:shd w:val="clear" w:color="auto" w:fill="auto"/>
            <w:vAlign w:val="center"/>
          </w:tcPr>
          <w:p w:rsidR="00CC78A2" w:rsidRPr="0045322A" w:rsidRDefault="002760C0" w:rsidP="00960A10">
            <w:pPr>
              <w:jc w:val="center"/>
              <w:rPr>
                <w:rFonts w:ascii="Optima" w:hAnsi="Optima"/>
              </w:rPr>
            </w:pPr>
            <w:r w:rsidRPr="0045322A">
              <w:rPr>
                <w:rFonts w:ascii="Optima" w:hAnsi="Optima"/>
              </w:rPr>
              <w:t>3</w:t>
            </w:r>
          </w:p>
        </w:tc>
        <w:tc>
          <w:tcPr>
            <w:tcW w:w="6271" w:type="dxa"/>
            <w:shd w:val="clear" w:color="auto" w:fill="auto"/>
            <w:vAlign w:val="center"/>
          </w:tcPr>
          <w:p w:rsidR="00CC78A2" w:rsidRPr="0045322A" w:rsidRDefault="00CC78A2">
            <w:pPr>
              <w:rPr>
                <w:rFonts w:ascii="Optima" w:hAnsi="Optima"/>
              </w:rPr>
            </w:pPr>
            <w:r w:rsidRPr="0045322A">
              <w:rPr>
                <w:rFonts w:ascii="Optima" w:hAnsi="Optima"/>
              </w:rPr>
              <w:t xml:space="preserve">Days for reteaching/differentiating either before or after testing. </w:t>
            </w:r>
          </w:p>
        </w:tc>
      </w:tr>
      <w:tr w:rsidR="00CC78A2" w:rsidRPr="0045322A">
        <w:tc>
          <w:tcPr>
            <w:tcW w:w="3985" w:type="dxa"/>
            <w:shd w:val="pct35" w:color="auto" w:fill="auto"/>
            <w:vAlign w:val="center"/>
          </w:tcPr>
          <w:p w:rsidR="00CC78A2" w:rsidRPr="0045322A" w:rsidRDefault="00CC78A2">
            <w:pPr>
              <w:rPr>
                <w:rFonts w:ascii="Optima" w:hAnsi="Optima"/>
                <w:b/>
              </w:rPr>
            </w:pPr>
          </w:p>
        </w:tc>
        <w:tc>
          <w:tcPr>
            <w:tcW w:w="2331" w:type="dxa"/>
            <w:shd w:val="pct35" w:color="auto" w:fill="auto"/>
            <w:vAlign w:val="center"/>
          </w:tcPr>
          <w:p w:rsidR="00CC78A2" w:rsidRPr="0045322A" w:rsidRDefault="00CC78A2">
            <w:pPr>
              <w:rPr>
                <w:rFonts w:ascii="Optima" w:hAnsi="Optima"/>
                <w:b/>
              </w:rPr>
            </w:pPr>
          </w:p>
        </w:tc>
        <w:tc>
          <w:tcPr>
            <w:tcW w:w="1165" w:type="dxa"/>
            <w:shd w:val="pct35" w:color="auto" w:fill="auto"/>
            <w:vAlign w:val="center"/>
          </w:tcPr>
          <w:p w:rsidR="00CC78A2" w:rsidRPr="0045322A" w:rsidRDefault="00CC78A2" w:rsidP="00CC78A2">
            <w:pPr>
              <w:jc w:val="center"/>
              <w:rPr>
                <w:rFonts w:ascii="Optima" w:hAnsi="Optima"/>
              </w:rPr>
            </w:pPr>
          </w:p>
        </w:tc>
        <w:tc>
          <w:tcPr>
            <w:tcW w:w="6271" w:type="dxa"/>
            <w:shd w:val="pct35" w:color="auto" w:fill="auto"/>
            <w:vAlign w:val="center"/>
          </w:tcPr>
          <w:p w:rsidR="00CC78A2" w:rsidRPr="0045322A" w:rsidRDefault="00CC78A2">
            <w:pPr>
              <w:rPr>
                <w:rFonts w:ascii="Optima" w:hAnsi="Optima"/>
              </w:rPr>
            </w:pPr>
          </w:p>
        </w:tc>
      </w:tr>
      <w:tr w:rsidR="00CC78A2" w:rsidRPr="0045322A">
        <w:tc>
          <w:tcPr>
            <w:tcW w:w="3985" w:type="dxa"/>
            <w:vAlign w:val="center"/>
          </w:tcPr>
          <w:p w:rsidR="00CC78A2" w:rsidRPr="0045322A" w:rsidRDefault="00CC78A2" w:rsidP="00CC78A2">
            <w:pPr>
              <w:rPr>
                <w:rFonts w:ascii="Optima" w:hAnsi="Optima"/>
              </w:rPr>
            </w:pPr>
            <w:r w:rsidRPr="0045322A">
              <w:rPr>
                <w:rFonts w:ascii="Optima" w:hAnsi="Optima"/>
                <w:b/>
              </w:rPr>
              <w:t>6.EE Expressions and Equations:</w:t>
            </w:r>
            <w:r w:rsidRPr="0045322A">
              <w:rPr>
                <w:rFonts w:ascii="Optima" w:hAnsi="Optima"/>
              </w:rPr>
              <w:br/>
            </w:r>
            <w:r w:rsidRPr="0045322A">
              <w:rPr>
                <w:rFonts w:ascii="Optima" w:hAnsi="Optima"/>
                <w:b/>
              </w:rPr>
              <w:t>Reason about and solve one-variable equations and inequalities</w:t>
            </w:r>
            <w:r w:rsidR="002760C0" w:rsidRPr="0045322A">
              <w:rPr>
                <w:rFonts w:ascii="Optima" w:hAnsi="Optima"/>
              </w:rPr>
              <w:br/>
              <w:t xml:space="preserve">6.EE.5 </w:t>
            </w:r>
            <w:r w:rsidRPr="0045322A">
              <w:rPr>
                <w:rFonts w:ascii="Optima" w:hAnsi="Optima"/>
              </w:rPr>
              <w:t>Understand solving an equation or inequality as a process of answering:  which values from a specified set, if any, make the equation or inequality true?  Use substitutions to determine whether a given number in a specified set makes an equation or inequality true.</w:t>
            </w:r>
          </w:p>
        </w:tc>
        <w:tc>
          <w:tcPr>
            <w:tcW w:w="2331" w:type="dxa"/>
            <w:vAlign w:val="center"/>
          </w:tcPr>
          <w:p w:rsidR="00CC78A2" w:rsidRPr="0045322A" w:rsidRDefault="00CC78A2" w:rsidP="00CC78A2">
            <w:pPr>
              <w:rPr>
                <w:rFonts w:ascii="Optima" w:hAnsi="Optima"/>
              </w:rPr>
            </w:pPr>
            <w:r w:rsidRPr="0045322A">
              <w:rPr>
                <w:rFonts w:ascii="Optima" w:hAnsi="Optima"/>
                <w:b/>
              </w:rPr>
              <w:t>Topic 15</w:t>
            </w:r>
            <w:r w:rsidR="002760C0" w:rsidRPr="0045322A">
              <w:rPr>
                <w:rFonts w:ascii="Optima" w:hAnsi="Optima"/>
              </w:rPr>
              <w:br/>
              <w:t xml:space="preserve">15-3 </w:t>
            </w:r>
            <w:r w:rsidRPr="0045322A">
              <w:rPr>
                <w:rFonts w:ascii="Optima" w:hAnsi="Optima"/>
              </w:rPr>
              <w:t>Inequal</w:t>
            </w:r>
            <w:r w:rsidR="000B14C7">
              <w:rPr>
                <w:rFonts w:ascii="Optima" w:hAnsi="Optima"/>
              </w:rPr>
              <w:t>ities and the Number line</w:t>
            </w:r>
            <w:r w:rsidR="000B14C7">
              <w:rPr>
                <w:rFonts w:ascii="Optima" w:hAnsi="Optima"/>
              </w:rPr>
              <w:br/>
              <w:t xml:space="preserve">15-5 </w:t>
            </w:r>
            <w:r w:rsidRPr="0045322A">
              <w:rPr>
                <w:rFonts w:ascii="Optima" w:hAnsi="Optima"/>
              </w:rPr>
              <w:t>Draw a picture and write an equation.</w:t>
            </w:r>
            <w:r w:rsidRPr="0045322A">
              <w:rPr>
                <w:rFonts w:ascii="Optima" w:hAnsi="Optima"/>
              </w:rPr>
              <w:br/>
              <w:t>• Algebra connection - Solution pairs.  Pg. 389</w:t>
            </w:r>
            <w:r w:rsidRPr="0045322A">
              <w:rPr>
                <w:rFonts w:ascii="Optima" w:hAnsi="Optima"/>
              </w:rPr>
              <w:br/>
            </w:r>
            <w:r w:rsidRPr="0045322A">
              <w:rPr>
                <w:rFonts w:ascii="Optima" w:hAnsi="Optima"/>
              </w:rPr>
              <w:br/>
            </w:r>
          </w:p>
        </w:tc>
        <w:tc>
          <w:tcPr>
            <w:tcW w:w="1165" w:type="dxa"/>
            <w:vAlign w:val="center"/>
          </w:tcPr>
          <w:p w:rsidR="00CC78A2" w:rsidRPr="0045322A" w:rsidRDefault="00CC78A2" w:rsidP="00CC78A2">
            <w:pPr>
              <w:jc w:val="center"/>
              <w:rPr>
                <w:rFonts w:ascii="Optima" w:hAnsi="Optima"/>
              </w:rPr>
            </w:pPr>
            <w:r w:rsidRPr="0045322A">
              <w:rPr>
                <w:rFonts w:ascii="Optima" w:hAnsi="Optima"/>
              </w:rPr>
              <w:br/>
              <w:t>3</w:t>
            </w:r>
            <w:r w:rsidRPr="0045322A">
              <w:rPr>
                <w:rFonts w:ascii="Optima" w:hAnsi="Optima"/>
              </w:rPr>
              <w:br/>
            </w:r>
            <w:r w:rsidRPr="0045322A">
              <w:rPr>
                <w:rFonts w:ascii="Optima" w:hAnsi="Optima"/>
              </w:rPr>
              <w:br/>
            </w:r>
            <w:r w:rsidRPr="0045322A">
              <w:rPr>
                <w:rFonts w:ascii="Optima" w:hAnsi="Optima"/>
              </w:rPr>
              <w:br/>
            </w:r>
            <w:r w:rsidRPr="0045322A">
              <w:rPr>
                <w:rFonts w:ascii="Optima" w:hAnsi="Optima"/>
              </w:rPr>
              <w:br/>
            </w:r>
            <w:r w:rsidRPr="0045322A">
              <w:rPr>
                <w:rFonts w:ascii="Optima" w:hAnsi="Optima"/>
              </w:rPr>
              <w:br/>
            </w:r>
            <w:r w:rsidRPr="0045322A">
              <w:rPr>
                <w:rFonts w:ascii="Optima" w:hAnsi="Optima"/>
              </w:rPr>
              <w:br/>
            </w:r>
            <w:r w:rsidRPr="0045322A">
              <w:rPr>
                <w:rFonts w:ascii="Optima" w:hAnsi="Optima"/>
              </w:rPr>
              <w:br/>
            </w:r>
            <w:r w:rsidRPr="0045322A">
              <w:rPr>
                <w:rFonts w:ascii="Optima" w:hAnsi="Optima"/>
              </w:rPr>
              <w:br/>
            </w:r>
            <w:r w:rsidRPr="0045322A">
              <w:rPr>
                <w:rFonts w:ascii="Optima" w:hAnsi="Optima"/>
              </w:rPr>
              <w:br/>
            </w:r>
            <w:r w:rsidRPr="0045322A">
              <w:rPr>
                <w:rFonts w:ascii="Optima" w:hAnsi="Optima"/>
              </w:rPr>
              <w:br/>
            </w:r>
            <w:r w:rsidRPr="0045322A">
              <w:rPr>
                <w:rFonts w:ascii="Optima" w:hAnsi="Optima"/>
              </w:rPr>
              <w:br/>
            </w:r>
            <w:r w:rsidRPr="0045322A">
              <w:rPr>
                <w:rFonts w:ascii="Optima" w:hAnsi="Optima"/>
              </w:rPr>
              <w:br/>
            </w:r>
          </w:p>
        </w:tc>
        <w:tc>
          <w:tcPr>
            <w:tcW w:w="6271" w:type="dxa"/>
            <w:vAlign w:val="center"/>
          </w:tcPr>
          <w:p w:rsidR="00CC78A2" w:rsidRPr="0045322A" w:rsidRDefault="00CC78A2">
            <w:pPr>
              <w:rPr>
                <w:rFonts w:ascii="Optima" w:hAnsi="Optima"/>
              </w:rPr>
            </w:pPr>
            <w:r w:rsidRPr="0045322A">
              <w:rPr>
                <w:rFonts w:ascii="Optima" w:hAnsi="Optima"/>
              </w:rPr>
              <w:t>Preparation for 6th grade Algebra core domains.</w:t>
            </w:r>
            <w:r w:rsidRPr="0045322A">
              <w:rPr>
                <w:rFonts w:ascii="Optima" w:hAnsi="Optima"/>
              </w:rPr>
              <w:br/>
            </w:r>
            <w:r w:rsidRPr="0045322A">
              <w:rPr>
                <w:rFonts w:ascii="Optima" w:hAnsi="Optima"/>
              </w:rPr>
              <w:br/>
            </w:r>
            <w:r w:rsidRPr="0045322A">
              <w:rPr>
                <w:rFonts w:ascii="Optima" w:hAnsi="Optima"/>
              </w:rPr>
              <w:br/>
            </w:r>
            <w:r w:rsidRPr="0045322A">
              <w:rPr>
                <w:rFonts w:ascii="Optima" w:hAnsi="Optima"/>
              </w:rPr>
              <w:br/>
            </w:r>
            <w:r w:rsidRPr="0045322A">
              <w:rPr>
                <w:rFonts w:ascii="Optima" w:hAnsi="Optima"/>
              </w:rPr>
              <w:br/>
            </w:r>
            <w:r w:rsidRPr="0045322A">
              <w:rPr>
                <w:rFonts w:ascii="Optima" w:hAnsi="Optima"/>
              </w:rPr>
              <w:br/>
            </w:r>
            <w:r w:rsidRPr="0045322A">
              <w:rPr>
                <w:rFonts w:ascii="Optima" w:hAnsi="Optima"/>
              </w:rPr>
              <w:br/>
            </w:r>
            <w:r w:rsidRPr="0045322A">
              <w:rPr>
                <w:rFonts w:ascii="Optima" w:hAnsi="Optima"/>
              </w:rPr>
              <w:br/>
            </w:r>
            <w:r w:rsidRPr="0045322A">
              <w:rPr>
                <w:rFonts w:ascii="Optima" w:hAnsi="Optima"/>
              </w:rPr>
              <w:br/>
            </w:r>
            <w:r w:rsidRPr="0045322A">
              <w:rPr>
                <w:rFonts w:ascii="Optima" w:hAnsi="Optima"/>
              </w:rPr>
              <w:br/>
            </w:r>
            <w:r w:rsidRPr="0045322A">
              <w:rPr>
                <w:rFonts w:ascii="Optima" w:hAnsi="Optima"/>
              </w:rPr>
              <w:br/>
            </w:r>
          </w:p>
        </w:tc>
      </w:tr>
      <w:tr w:rsidR="00CC78A2" w:rsidRPr="0045322A">
        <w:tc>
          <w:tcPr>
            <w:tcW w:w="3985" w:type="dxa"/>
            <w:vAlign w:val="center"/>
          </w:tcPr>
          <w:p w:rsidR="00CC78A2" w:rsidRPr="0045322A" w:rsidRDefault="00CC78A2">
            <w:pPr>
              <w:rPr>
                <w:rFonts w:ascii="Optima" w:hAnsi="Optima"/>
                <w:b/>
              </w:rPr>
            </w:pPr>
            <w:r w:rsidRPr="0045322A">
              <w:rPr>
                <w:rFonts w:ascii="Optima" w:hAnsi="Optima"/>
              </w:rPr>
              <w:t>6.EE.7</w:t>
            </w:r>
            <w:r w:rsidR="002760C0" w:rsidRPr="0045322A">
              <w:rPr>
                <w:rFonts w:ascii="Optima" w:hAnsi="Optima"/>
              </w:rPr>
              <w:t xml:space="preserve"> </w:t>
            </w:r>
            <w:r w:rsidRPr="0045322A">
              <w:rPr>
                <w:rFonts w:ascii="Optima" w:hAnsi="Optima"/>
              </w:rPr>
              <w:t xml:space="preserve">Solve real-world and mathematical problems by writing and solving equations of the form x + p =q and </w:t>
            </w:r>
            <w:proofErr w:type="spellStart"/>
            <w:r w:rsidRPr="0045322A">
              <w:rPr>
                <w:rFonts w:ascii="Optima" w:hAnsi="Optima"/>
              </w:rPr>
              <w:t>px</w:t>
            </w:r>
            <w:proofErr w:type="spellEnd"/>
            <w:r w:rsidRPr="0045322A">
              <w:rPr>
                <w:rFonts w:ascii="Optima" w:hAnsi="Optima"/>
              </w:rPr>
              <w:t xml:space="preserve">=q for cases in which </w:t>
            </w:r>
            <w:proofErr w:type="spellStart"/>
            <w:r w:rsidRPr="0045322A">
              <w:rPr>
                <w:rFonts w:ascii="Optima" w:hAnsi="Optima"/>
              </w:rPr>
              <w:t>p</w:t>
            </w:r>
            <w:proofErr w:type="gramStart"/>
            <w:r w:rsidRPr="0045322A">
              <w:rPr>
                <w:rFonts w:ascii="Optima" w:hAnsi="Optima"/>
              </w:rPr>
              <w:t>,q</w:t>
            </w:r>
            <w:proofErr w:type="spellEnd"/>
            <w:proofErr w:type="gramEnd"/>
            <w:r w:rsidRPr="0045322A">
              <w:rPr>
                <w:rFonts w:ascii="Optima" w:hAnsi="Optima"/>
              </w:rPr>
              <w:t xml:space="preserve"> and x are all nonnegative rational numbers.</w:t>
            </w:r>
          </w:p>
        </w:tc>
        <w:tc>
          <w:tcPr>
            <w:tcW w:w="2331" w:type="dxa"/>
            <w:vAlign w:val="center"/>
          </w:tcPr>
          <w:p w:rsidR="00CC78A2" w:rsidRPr="0045322A" w:rsidRDefault="002760C0">
            <w:pPr>
              <w:rPr>
                <w:rFonts w:ascii="Optima" w:hAnsi="Optima"/>
                <w:b/>
              </w:rPr>
            </w:pPr>
            <w:r w:rsidRPr="0045322A">
              <w:rPr>
                <w:rFonts w:ascii="Optima" w:hAnsi="Optima"/>
              </w:rPr>
              <w:t xml:space="preserve">15-1 </w:t>
            </w:r>
            <w:r w:rsidR="00CC78A2" w:rsidRPr="0045322A">
              <w:rPr>
                <w:rFonts w:ascii="Optima" w:hAnsi="Optima"/>
              </w:rPr>
              <w:t>Solving addition a</w:t>
            </w:r>
            <w:r w:rsidRPr="0045322A">
              <w:rPr>
                <w:rFonts w:ascii="Optima" w:hAnsi="Optima"/>
              </w:rPr>
              <w:t>nd subtraction equations.</w:t>
            </w:r>
            <w:r w:rsidRPr="0045322A">
              <w:rPr>
                <w:rFonts w:ascii="Optima" w:hAnsi="Optima"/>
              </w:rPr>
              <w:br/>
              <w:t xml:space="preserve">15-2 </w:t>
            </w:r>
            <w:r w:rsidR="00CC78A2" w:rsidRPr="0045322A">
              <w:rPr>
                <w:rFonts w:ascii="Optima" w:hAnsi="Optima"/>
              </w:rPr>
              <w:t>Solving Multiplication and division equations</w:t>
            </w:r>
          </w:p>
        </w:tc>
        <w:tc>
          <w:tcPr>
            <w:tcW w:w="1165" w:type="dxa"/>
            <w:vAlign w:val="center"/>
          </w:tcPr>
          <w:p w:rsidR="00CC78A2" w:rsidRPr="0045322A" w:rsidRDefault="00CC78A2" w:rsidP="00C36415">
            <w:pPr>
              <w:jc w:val="center"/>
              <w:rPr>
                <w:rFonts w:ascii="Optima" w:hAnsi="Optima"/>
              </w:rPr>
            </w:pPr>
            <w:r w:rsidRPr="0045322A">
              <w:rPr>
                <w:rFonts w:ascii="Optima" w:hAnsi="Optima"/>
              </w:rPr>
              <w:t>2</w:t>
            </w:r>
          </w:p>
        </w:tc>
        <w:tc>
          <w:tcPr>
            <w:tcW w:w="6271" w:type="dxa"/>
            <w:vAlign w:val="center"/>
          </w:tcPr>
          <w:p w:rsidR="00CC78A2" w:rsidRPr="0045322A" w:rsidRDefault="00CC78A2">
            <w:pPr>
              <w:rPr>
                <w:rFonts w:ascii="Optima" w:hAnsi="Optima"/>
              </w:rPr>
            </w:pPr>
            <w:r w:rsidRPr="0045322A">
              <w:rPr>
                <w:rFonts w:ascii="Optima" w:hAnsi="Optima"/>
              </w:rPr>
              <w:t>Preparation for 6th grade Algebra core domains.</w:t>
            </w:r>
          </w:p>
        </w:tc>
      </w:tr>
      <w:tr w:rsidR="002760C0" w:rsidRPr="0045322A">
        <w:tc>
          <w:tcPr>
            <w:tcW w:w="3985" w:type="dxa"/>
            <w:vAlign w:val="center"/>
          </w:tcPr>
          <w:p w:rsidR="002760C0" w:rsidRPr="0045322A" w:rsidRDefault="002760C0" w:rsidP="002760C0">
            <w:pPr>
              <w:rPr>
                <w:rFonts w:ascii="Optima" w:hAnsi="Optima"/>
              </w:rPr>
            </w:pPr>
            <w:r w:rsidRPr="0045322A">
              <w:rPr>
                <w:rFonts w:ascii="Optima" w:hAnsi="Optima"/>
                <w:b/>
              </w:rPr>
              <w:t>Geometry</w:t>
            </w:r>
            <w:r w:rsidRPr="0045322A">
              <w:rPr>
                <w:rFonts w:ascii="Optima" w:hAnsi="Optima"/>
              </w:rPr>
              <w:br/>
              <w:t xml:space="preserve">6.G.4 Represent three-dimensional figures using nets made up of rectangles and triangles, and use the nets to find the surface area of these figures.  Apply these techniques in the context of solving real-world and mathematical problems. </w:t>
            </w:r>
          </w:p>
        </w:tc>
        <w:tc>
          <w:tcPr>
            <w:tcW w:w="2331" w:type="dxa"/>
            <w:vAlign w:val="center"/>
          </w:tcPr>
          <w:p w:rsidR="002760C0" w:rsidRPr="0045322A" w:rsidRDefault="002760C0">
            <w:pPr>
              <w:rPr>
                <w:rFonts w:ascii="Optima" w:hAnsi="Optima"/>
                <w:b/>
              </w:rPr>
            </w:pPr>
            <w:r w:rsidRPr="0045322A">
              <w:rPr>
                <w:rFonts w:ascii="Optima" w:hAnsi="Optima"/>
                <w:b/>
              </w:rPr>
              <w:t>Topic 13</w:t>
            </w:r>
          </w:p>
          <w:p w:rsidR="002760C0" w:rsidRPr="0045322A" w:rsidRDefault="002760C0">
            <w:pPr>
              <w:rPr>
                <w:rFonts w:ascii="Optima" w:hAnsi="Optima"/>
              </w:rPr>
            </w:pPr>
            <w:r w:rsidRPr="0045322A">
              <w:rPr>
                <w:rFonts w:ascii="Optima" w:hAnsi="Optima"/>
              </w:rPr>
              <w:t>Lesson 13-2 Relating Shapes and Solids</w:t>
            </w:r>
            <w:r w:rsidRPr="0045322A">
              <w:rPr>
                <w:rFonts w:ascii="Optima" w:hAnsi="Optima"/>
              </w:rPr>
              <w:br/>
              <w:t xml:space="preserve">Lesson 13-3 Surface Area </w:t>
            </w:r>
          </w:p>
        </w:tc>
        <w:tc>
          <w:tcPr>
            <w:tcW w:w="1165" w:type="dxa"/>
            <w:vAlign w:val="center"/>
          </w:tcPr>
          <w:p w:rsidR="002760C0" w:rsidRPr="0045322A" w:rsidRDefault="002760C0" w:rsidP="002760C0">
            <w:pPr>
              <w:jc w:val="center"/>
              <w:rPr>
                <w:rFonts w:ascii="Optima" w:hAnsi="Optima"/>
              </w:rPr>
            </w:pPr>
          </w:p>
          <w:p w:rsidR="002760C0" w:rsidRPr="0045322A" w:rsidRDefault="002760C0" w:rsidP="002760C0">
            <w:pPr>
              <w:jc w:val="center"/>
              <w:rPr>
                <w:rFonts w:ascii="Optima" w:hAnsi="Optima"/>
              </w:rPr>
            </w:pPr>
          </w:p>
          <w:p w:rsidR="002760C0" w:rsidRPr="0045322A" w:rsidRDefault="002760C0" w:rsidP="002760C0">
            <w:pPr>
              <w:jc w:val="center"/>
              <w:rPr>
                <w:rFonts w:ascii="Optima" w:hAnsi="Optima"/>
              </w:rPr>
            </w:pPr>
            <w:r w:rsidRPr="0045322A">
              <w:rPr>
                <w:rFonts w:ascii="Optima" w:hAnsi="Optima"/>
              </w:rPr>
              <w:t>2</w:t>
            </w:r>
          </w:p>
        </w:tc>
        <w:tc>
          <w:tcPr>
            <w:tcW w:w="6271" w:type="dxa"/>
            <w:vAlign w:val="center"/>
          </w:tcPr>
          <w:p w:rsidR="002760C0" w:rsidRPr="003867FE" w:rsidRDefault="002760C0" w:rsidP="003867FE">
            <w:pPr>
              <w:pStyle w:val="Li"/>
              <w:rPr>
                <w:rFonts w:ascii="Optima" w:hAnsi="Optima"/>
                <w:sz w:val="24"/>
              </w:rPr>
            </w:pPr>
            <w:r w:rsidRPr="003867FE">
              <w:rPr>
                <w:rFonts w:ascii="Optima" w:hAnsi="Optima"/>
                <w:sz w:val="24"/>
              </w:rPr>
              <w:t>Preparation for 6th Grade Geometry Core Domain</w:t>
            </w:r>
          </w:p>
          <w:p w:rsidR="002760C0" w:rsidRPr="003867FE" w:rsidRDefault="002760C0" w:rsidP="002760C0">
            <w:pPr>
              <w:pStyle w:val="Li"/>
              <w:ind w:left="720"/>
              <w:rPr>
                <w:rFonts w:ascii="Optima" w:hAnsi="Optima"/>
                <w:sz w:val="24"/>
              </w:rPr>
            </w:pPr>
          </w:p>
          <w:p w:rsidR="002760C0" w:rsidRPr="003867FE" w:rsidRDefault="002760C0" w:rsidP="003867FE">
            <w:pPr>
              <w:pStyle w:val="Li"/>
              <w:rPr>
                <w:rFonts w:ascii="Optima" w:hAnsi="Optima"/>
                <w:sz w:val="24"/>
              </w:rPr>
            </w:pPr>
            <w:r w:rsidRPr="003867FE">
              <w:rPr>
                <w:rFonts w:ascii="Optima" w:hAnsi="Optima"/>
                <w:sz w:val="24"/>
              </w:rPr>
              <w:t>Cube Nets</w:t>
            </w:r>
          </w:p>
          <w:p w:rsidR="002760C0" w:rsidRPr="003867FE" w:rsidRDefault="00E313C0" w:rsidP="002760C0">
            <w:pPr>
              <w:pStyle w:val="Li"/>
              <w:ind w:left="720"/>
              <w:rPr>
                <w:rFonts w:ascii="Optima" w:hAnsi="Optima"/>
                <w:sz w:val="24"/>
              </w:rPr>
            </w:pPr>
            <w:hyperlink r:id="rId19" w:history="1">
              <w:bookmarkStart w:id="27" w:name="s6-q"/>
              <w:r w:rsidR="002760C0" w:rsidRPr="003867FE">
                <w:rPr>
                  <w:rFonts w:ascii="Optima" w:hAnsi="Optima"/>
                  <w:color w:val="0000FF"/>
                  <w:sz w:val="24"/>
                  <w:u w:val="single"/>
                </w:rPr>
                <w:t>http://illuminations.nctm.org/ActivityDetail.aspx?ID=84</w:t>
              </w:r>
            </w:hyperlink>
            <w:bookmarkEnd w:id="27"/>
            <w:r w:rsidR="002760C0" w:rsidRPr="003867FE">
              <w:rPr>
                <w:rFonts w:ascii="Optima" w:hAnsi="Optima"/>
                <w:sz w:val="24"/>
              </w:rPr>
              <w:t xml:space="preserve"> </w:t>
            </w:r>
          </w:p>
          <w:p w:rsidR="002760C0" w:rsidRPr="003867FE" w:rsidRDefault="00E313C0" w:rsidP="003867FE">
            <w:pPr>
              <w:pStyle w:val="Li"/>
              <w:ind w:left="720"/>
              <w:rPr>
                <w:rFonts w:ascii="Optima" w:hAnsi="Optima"/>
                <w:sz w:val="24"/>
              </w:rPr>
            </w:pPr>
            <w:hyperlink r:id="rId20" w:history="1">
              <w:bookmarkStart w:id="28" w:name="lyrj"/>
              <w:r w:rsidR="002760C0" w:rsidRPr="003867FE">
                <w:rPr>
                  <w:rFonts w:ascii="Optima" w:hAnsi="Optima"/>
                  <w:color w:val="0000FF"/>
                  <w:sz w:val="24"/>
                  <w:u w:val="single"/>
                </w:rPr>
                <w:t>http://illuminations.nctm.org/LessonDetail.aspx?ID=L410</w:t>
              </w:r>
            </w:hyperlink>
            <w:bookmarkEnd w:id="28"/>
            <w:r w:rsidR="002760C0" w:rsidRPr="003867FE">
              <w:rPr>
                <w:rFonts w:ascii="Optima" w:hAnsi="Optima"/>
                <w:sz w:val="24"/>
              </w:rPr>
              <w:t xml:space="preserve"> </w:t>
            </w:r>
          </w:p>
          <w:p w:rsidR="002760C0" w:rsidRPr="003867FE" w:rsidRDefault="00E313C0" w:rsidP="003867FE">
            <w:pPr>
              <w:pStyle w:val="Li"/>
              <w:ind w:left="720"/>
              <w:rPr>
                <w:rFonts w:ascii="Optima" w:hAnsi="Optima"/>
                <w:sz w:val="24"/>
              </w:rPr>
            </w:pPr>
            <w:hyperlink r:id="rId21" w:history="1">
              <w:bookmarkStart w:id="29" w:name="nnpv"/>
              <w:r w:rsidR="002760C0" w:rsidRPr="003867FE">
                <w:rPr>
                  <w:rFonts w:ascii="Optima" w:hAnsi="Optima"/>
                  <w:color w:val="0000FF"/>
                  <w:sz w:val="24"/>
                  <w:u w:val="single"/>
                </w:rPr>
                <w:t>http://illuminations.nctm.org/LessonDetail.aspx?ID=L407</w:t>
              </w:r>
            </w:hyperlink>
            <w:bookmarkEnd w:id="29"/>
            <w:r w:rsidR="002760C0" w:rsidRPr="003867FE">
              <w:rPr>
                <w:rFonts w:ascii="Optima" w:hAnsi="Optima"/>
                <w:sz w:val="24"/>
              </w:rPr>
              <w:t xml:space="preserve"> </w:t>
            </w:r>
          </w:p>
          <w:p w:rsidR="002760C0" w:rsidRPr="0045322A" w:rsidRDefault="002760C0" w:rsidP="002760C0">
            <w:pPr>
              <w:pStyle w:val="Li"/>
              <w:ind w:left="720"/>
              <w:rPr>
                <w:rFonts w:ascii="Optima" w:hAnsi="Optima"/>
              </w:rPr>
            </w:pPr>
          </w:p>
        </w:tc>
      </w:tr>
      <w:tr w:rsidR="002760C0" w:rsidRPr="0045322A">
        <w:tc>
          <w:tcPr>
            <w:tcW w:w="3985" w:type="dxa"/>
            <w:vAlign w:val="center"/>
          </w:tcPr>
          <w:p w:rsidR="002760C0" w:rsidRPr="0045322A" w:rsidRDefault="002760C0">
            <w:pPr>
              <w:rPr>
                <w:rFonts w:ascii="Optima" w:hAnsi="Optima"/>
              </w:rPr>
            </w:pPr>
            <w:r w:rsidRPr="0045322A">
              <w:rPr>
                <w:rFonts w:ascii="Optima" w:hAnsi="Optima"/>
              </w:rPr>
              <w:t xml:space="preserve">Differentiation Days </w:t>
            </w:r>
          </w:p>
        </w:tc>
        <w:tc>
          <w:tcPr>
            <w:tcW w:w="2331" w:type="dxa"/>
            <w:vAlign w:val="center"/>
          </w:tcPr>
          <w:p w:rsidR="002760C0" w:rsidRPr="0045322A" w:rsidRDefault="002760C0">
            <w:pPr>
              <w:rPr>
                <w:rFonts w:ascii="Optima" w:hAnsi="Optima"/>
              </w:rPr>
            </w:pPr>
            <w:r w:rsidRPr="0045322A">
              <w:rPr>
                <w:rFonts w:ascii="Optima" w:hAnsi="Optima"/>
              </w:rPr>
              <w:t xml:space="preserve">Reteach or extend as needed </w:t>
            </w:r>
          </w:p>
        </w:tc>
        <w:tc>
          <w:tcPr>
            <w:tcW w:w="1165" w:type="dxa"/>
            <w:vAlign w:val="center"/>
          </w:tcPr>
          <w:p w:rsidR="002760C0" w:rsidRPr="0045322A" w:rsidRDefault="002760C0" w:rsidP="00960A10">
            <w:pPr>
              <w:jc w:val="center"/>
              <w:rPr>
                <w:rFonts w:ascii="Optima" w:hAnsi="Optima"/>
              </w:rPr>
            </w:pPr>
            <w:r w:rsidRPr="0045322A">
              <w:rPr>
                <w:rFonts w:ascii="Optima" w:hAnsi="Optima"/>
              </w:rPr>
              <w:t>4</w:t>
            </w:r>
          </w:p>
        </w:tc>
        <w:tc>
          <w:tcPr>
            <w:tcW w:w="6271" w:type="dxa"/>
            <w:vAlign w:val="center"/>
          </w:tcPr>
          <w:p w:rsidR="002760C0" w:rsidRPr="0045322A" w:rsidRDefault="002760C0">
            <w:pPr>
              <w:rPr>
                <w:rFonts w:ascii="Optima" w:hAnsi="Optima"/>
              </w:rPr>
            </w:pPr>
            <w:r w:rsidRPr="0045322A">
              <w:rPr>
                <w:rFonts w:ascii="Optima" w:hAnsi="Optima"/>
              </w:rPr>
              <w:t xml:space="preserve">Days for reteaching/differentiating either before or after testing. </w:t>
            </w:r>
          </w:p>
        </w:tc>
      </w:tr>
      <w:tr w:rsidR="002760C0" w:rsidRPr="00465ADA">
        <w:tc>
          <w:tcPr>
            <w:tcW w:w="3985" w:type="dxa"/>
            <w:vAlign w:val="center"/>
          </w:tcPr>
          <w:p w:rsidR="002760C0" w:rsidRPr="00465ADA" w:rsidRDefault="002760C0" w:rsidP="00391322">
            <w:pPr>
              <w:rPr>
                <w:rFonts w:ascii="Optima" w:hAnsi="Optima"/>
              </w:rPr>
            </w:pPr>
            <w:r w:rsidRPr="00465ADA">
              <w:rPr>
                <w:rFonts w:ascii="Optima" w:hAnsi="Optima"/>
              </w:rPr>
              <w:t>M-CBM TESTING WINDOW</w:t>
            </w:r>
          </w:p>
          <w:p w:rsidR="002760C0" w:rsidRPr="00465ADA" w:rsidRDefault="002760C0" w:rsidP="00391322">
            <w:pPr>
              <w:rPr>
                <w:rFonts w:ascii="Optima" w:hAnsi="Optima"/>
              </w:rPr>
            </w:pPr>
            <w:r w:rsidRPr="00465ADA">
              <w:rPr>
                <w:rFonts w:ascii="Optima" w:hAnsi="Optima"/>
              </w:rPr>
              <w:t>(M-COMP &amp; M-CAP)</w:t>
            </w:r>
          </w:p>
        </w:tc>
        <w:tc>
          <w:tcPr>
            <w:tcW w:w="2331" w:type="dxa"/>
            <w:vAlign w:val="center"/>
          </w:tcPr>
          <w:p w:rsidR="002760C0" w:rsidRPr="00465ADA" w:rsidRDefault="002760C0">
            <w:pPr>
              <w:rPr>
                <w:rFonts w:ascii="Optima" w:hAnsi="Optima"/>
              </w:rPr>
            </w:pPr>
          </w:p>
        </w:tc>
        <w:tc>
          <w:tcPr>
            <w:tcW w:w="1165" w:type="dxa"/>
            <w:vAlign w:val="center"/>
          </w:tcPr>
          <w:p w:rsidR="002760C0" w:rsidRPr="00465ADA" w:rsidRDefault="002760C0" w:rsidP="008841E5">
            <w:pPr>
              <w:jc w:val="center"/>
              <w:rPr>
                <w:rFonts w:ascii="Optima" w:hAnsi="Optima"/>
              </w:rPr>
            </w:pPr>
          </w:p>
        </w:tc>
        <w:tc>
          <w:tcPr>
            <w:tcW w:w="6271" w:type="dxa"/>
            <w:vAlign w:val="center"/>
          </w:tcPr>
          <w:p w:rsidR="002760C0" w:rsidRPr="00465ADA" w:rsidRDefault="002760C0">
            <w:pPr>
              <w:rPr>
                <w:rFonts w:ascii="Optima" w:hAnsi="Optima"/>
              </w:rPr>
            </w:pPr>
            <w:r w:rsidRPr="00465ADA">
              <w:rPr>
                <w:rFonts w:ascii="Optima" w:hAnsi="Optima"/>
              </w:rPr>
              <w:t>May 9</w:t>
            </w:r>
            <w:r w:rsidRPr="00465ADA">
              <w:rPr>
                <w:rFonts w:ascii="Optima" w:hAnsi="Optima"/>
                <w:vertAlign w:val="superscript"/>
              </w:rPr>
              <w:t>th</w:t>
            </w:r>
            <w:r w:rsidRPr="00465ADA">
              <w:rPr>
                <w:rFonts w:ascii="Optima" w:hAnsi="Optima"/>
              </w:rPr>
              <w:t xml:space="preserve"> – May 27</w:t>
            </w:r>
            <w:r w:rsidRPr="00465ADA">
              <w:rPr>
                <w:rFonts w:ascii="Optima" w:hAnsi="Optima"/>
                <w:vertAlign w:val="superscript"/>
              </w:rPr>
              <w:t>th</w:t>
            </w:r>
            <w:r w:rsidRPr="00465ADA">
              <w:rPr>
                <w:rFonts w:ascii="Optima" w:hAnsi="Optima"/>
              </w:rPr>
              <w:t xml:space="preserve"> </w:t>
            </w:r>
          </w:p>
        </w:tc>
      </w:tr>
      <w:tr w:rsidR="002760C0" w:rsidRPr="00465ADA">
        <w:tc>
          <w:tcPr>
            <w:tcW w:w="3985" w:type="dxa"/>
          </w:tcPr>
          <w:p w:rsidR="002760C0" w:rsidRPr="00465ADA" w:rsidRDefault="002760C0" w:rsidP="004938B2">
            <w:pPr>
              <w:rPr>
                <w:rFonts w:ascii="Optima" w:hAnsi="Optima"/>
                <w:szCs w:val="20"/>
              </w:rPr>
            </w:pPr>
            <w:r w:rsidRPr="00465ADA">
              <w:rPr>
                <w:rFonts w:ascii="Optima" w:hAnsi="Optima"/>
                <w:szCs w:val="20"/>
              </w:rPr>
              <w:t>CFA TESTING WINDOW</w:t>
            </w:r>
          </w:p>
        </w:tc>
        <w:tc>
          <w:tcPr>
            <w:tcW w:w="2331" w:type="dxa"/>
          </w:tcPr>
          <w:p w:rsidR="002760C0" w:rsidRPr="00465ADA" w:rsidRDefault="002760C0" w:rsidP="004938B2">
            <w:pPr>
              <w:rPr>
                <w:rFonts w:ascii="Optima" w:hAnsi="Optima"/>
                <w:szCs w:val="20"/>
              </w:rPr>
            </w:pPr>
          </w:p>
        </w:tc>
        <w:tc>
          <w:tcPr>
            <w:tcW w:w="1165" w:type="dxa"/>
          </w:tcPr>
          <w:p w:rsidR="002760C0" w:rsidRPr="00465ADA" w:rsidRDefault="002760C0" w:rsidP="004938B2">
            <w:pPr>
              <w:jc w:val="center"/>
              <w:rPr>
                <w:rFonts w:ascii="Optima" w:hAnsi="Optima"/>
              </w:rPr>
            </w:pPr>
          </w:p>
        </w:tc>
        <w:tc>
          <w:tcPr>
            <w:tcW w:w="6271" w:type="dxa"/>
          </w:tcPr>
          <w:p w:rsidR="002760C0" w:rsidRPr="00465ADA" w:rsidRDefault="002760C0" w:rsidP="004938B2">
            <w:pPr>
              <w:rPr>
                <w:rFonts w:ascii="Optima" w:hAnsi="Optima"/>
                <w:szCs w:val="20"/>
              </w:rPr>
            </w:pPr>
            <w:r w:rsidRPr="00465ADA">
              <w:rPr>
                <w:rFonts w:ascii="Optima" w:hAnsi="Optima"/>
                <w:szCs w:val="20"/>
              </w:rPr>
              <w:t>May 25</w:t>
            </w:r>
            <w:r w:rsidRPr="00465ADA">
              <w:rPr>
                <w:rFonts w:ascii="Optima" w:hAnsi="Optima"/>
                <w:szCs w:val="20"/>
                <w:vertAlign w:val="superscript"/>
              </w:rPr>
              <w:t>th</w:t>
            </w:r>
            <w:r w:rsidRPr="00465ADA">
              <w:rPr>
                <w:rFonts w:ascii="Optima" w:hAnsi="Optima"/>
                <w:szCs w:val="20"/>
              </w:rPr>
              <w:t xml:space="preserve"> – June 8</w:t>
            </w:r>
            <w:r w:rsidRPr="00465ADA">
              <w:rPr>
                <w:rFonts w:ascii="Optima" w:hAnsi="Optima"/>
                <w:szCs w:val="20"/>
                <w:vertAlign w:val="superscript"/>
              </w:rPr>
              <w:t>th</w:t>
            </w:r>
          </w:p>
        </w:tc>
      </w:tr>
      <w:tr w:rsidR="002760C0" w:rsidRPr="00465ADA">
        <w:tc>
          <w:tcPr>
            <w:tcW w:w="3985" w:type="dxa"/>
          </w:tcPr>
          <w:p w:rsidR="002760C0" w:rsidRPr="00465ADA" w:rsidRDefault="002760C0" w:rsidP="004938B2">
            <w:pPr>
              <w:rPr>
                <w:rFonts w:ascii="Optima" w:hAnsi="Optima"/>
                <w:szCs w:val="20"/>
              </w:rPr>
            </w:pPr>
            <w:r w:rsidRPr="00465ADA">
              <w:rPr>
                <w:rFonts w:ascii="Optima" w:hAnsi="Optima"/>
                <w:szCs w:val="20"/>
              </w:rPr>
              <w:t>DATA ENTRY DUE DATE</w:t>
            </w:r>
          </w:p>
        </w:tc>
        <w:tc>
          <w:tcPr>
            <w:tcW w:w="2331" w:type="dxa"/>
          </w:tcPr>
          <w:p w:rsidR="002760C0" w:rsidRPr="00465ADA" w:rsidRDefault="002760C0" w:rsidP="004938B2">
            <w:pPr>
              <w:rPr>
                <w:rFonts w:ascii="Optima" w:hAnsi="Optima"/>
                <w:szCs w:val="20"/>
              </w:rPr>
            </w:pPr>
          </w:p>
        </w:tc>
        <w:tc>
          <w:tcPr>
            <w:tcW w:w="1165" w:type="dxa"/>
          </w:tcPr>
          <w:p w:rsidR="002760C0" w:rsidRPr="00465ADA" w:rsidRDefault="002760C0" w:rsidP="004938B2">
            <w:pPr>
              <w:jc w:val="center"/>
              <w:rPr>
                <w:rFonts w:ascii="Optima" w:hAnsi="Optima"/>
              </w:rPr>
            </w:pPr>
          </w:p>
        </w:tc>
        <w:tc>
          <w:tcPr>
            <w:tcW w:w="6271" w:type="dxa"/>
          </w:tcPr>
          <w:p w:rsidR="002760C0" w:rsidRPr="00465ADA" w:rsidRDefault="002760C0" w:rsidP="004938B2">
            <w:pPr>
              <w:rPr>
                <w:rFonts w:ascii="Optima" w:hAnsi="Optima"/>
                <w:szCs w:val="20"/>
              </w:rPr>
            </w:pPr>
            <w:r w:rsidRPr="00465ADA">
              <w:rPr>
                <w:rFonts w:ascii="Optima" w:hAnsi="Optima"/>
                <w:szCs w:val="20"/>
              </w:rPr>
              <w:t>June 8</w:t>
            </w:r>
            <w:r w:rsidRPr="00465ADA">
              <w:rPr>
                <w:rFonts w:ascii="Optima" w:hAnsi="Optima"/>
                <w:szCs w:val="20"/>
                <w:vertAlign w:val="superscript"/>
              </w:rPr>
              <w:t>th</w:t>
            </w:r>
          </w:p>
        </w:tc>
      </w:tr>
    </w:tbl>
    <w:p w:rsidR="00A43A23" w:rsidRPr="00465ADA" w:rsidRDefault="00A43A23">
      <w:pPr>
        <w:rPr>
          <w:rFonts w:ascii="Optima" w:hAnsi="Optima"/>
        </w:rPr>
      </w:pPr>
    </w:p>
    <w:sectPr w:rsidR="00A43A23" w:rsidRPr="00465ADA" w:rsidSect="008D0683">
      <w:headerReference w:type="default" r:id="rId22"/>
      <w:footerReference w:type="default" r:id="rId23"/>
      <w:pgSz w:w="15840" w:h="12240" w:orient="landscape"/>
      <w:pgMar w:top="1008" w:right="1152" w:bottom="1008" w:left="1152" w:gutter="0"/>
      <w:pgNumType w:start="1"/>
      <w:printerSettings r:id="rId24"/>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Helvetica">
    <w:panose1 w:val="000000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4ED" w:rsidRDefault="00E313C0" w:rsidP="0029036D">
    <w:pPr>
      <w:pStyle w:val="Footer"/>
      <w:jc w:val="center"/>
      <w:rPr>
        <w:i/>
        <w:color w:val="808080" w:themeColor="background1" w:themeShade="80"/>
        <w:sz w:val="28"/>
      </w:rPr>
    </w:pPr>
    <w:r w:rsidRPr="008D0683">
      <w:rPr>
        <w:i/>
        <w:color w:val="808080" w:themeColor="background1" w:themeShade="80"/>
        <w:sz w:val="28"/>
      </w:rPr>
      <w:fldChar w:fldCharType="begin"/>
    </w:r>
    <w:r w:rsidR="008514ED" w:rsidRPr="008D0683">
      <w:rPr>
        <w:i/>
        <w:color w:val="808080" w:themeColor="background1" w:themeShade="80"/>
        <w:sz w:val="28"/>
      </w:rPr>
      <w:instrText xml:space="preserve"> CONTACT _Con-37DC02F78F </w:instrText>
    </w:r>
    <w:r w:rsidRPr="008D0683">
      <w:rPr>
        <w:i/>
        <w:color w:val="808080" w:themeColor="background1" w:themeShade="80"/>
        <w:sz w:val="28"/>
      </w:rPr>
      <w:fldChar w:fldCharType="separate"/>
    </w:r>
    <w:r w:rsidR="008514ED" w:rsidRPr="008D0683">
      <w:rPr>
        <w:i/>
        <w:noProof/>
        <w:color w:val="808080" w:themeColor="background1" w:themeShade="80"/>
        <w:sz w:val="28"/>
      </w:rPr>
      <w:t>Canyons School District</w:t>
    </w:r>
    <w:r w:rsidRPr="008D0683">
      <w:rPr>
        <w:i/>
        <w:color w:val="808080" w:themeColor="background1" w:themeShade="80"/>
        <w:sz w:val="28"/>
      </w:rPr>
      <w:fldChar w:fldCharType="end"/>
    </w:r>
  </w:p>
  <w:p w:rsidR="008514ED" w:rsidRPr="008D0683" w:rsidRDefault="00E313C0" w:rsidP="008D0683">
    <w:pPr>
      <w:pStyle w:val="Footer"/>
      <w:jc w:val="right"/>
      <w:rPr>
        <w:i/>
        <w:color w:val="808080" w:themeColor="background1" w:themeShade="80"/>
        <w:sz w:val="28"/>
      </w:rPr>
    </w:pPr>
    <w:r>
      <w:rPr>
        <w:i/>
        <w:color w:val="808080" w:themeColor="background1" w:themeShade="80"/>
        <w:sz w:val="28"/>
      </w:rPr>
      <w:fldChar w:fldCharType="begin"/>
    </w:r>
    <w:r w:rsidR="008514ED">
      <w:rPr>
        <w:i/>
        <w:color w:val="808080" w:themeColor="background1" w:themeShade="80"/>
        <w:sz w:val="28"/>
      </w:rPr>
      <w:instrText xml:space="preserve"> PAGE </w:instrText>
    </w:r>
    <w:r>
      <w:rPr>
        <w:i/>
        <w:color w:val="808080" w:themeColor="background1" w:themeShade="80"/>
        <w:sz w:val="28"/>
      </w:rPr>
      <w:fldChar w:fldCharType="separate"/>
    </w:r>
    <w:r w:rsidR="00B33327">
      <w:rPr>
        <w:i/>
        <w:noProof/>
        <w:color w:val="808080" w:themeColor="background1" w:themeShade="80"/>
        <w:sz w:val="28"/>
      </w:rPr>
      <w:t>2</w:t>
    </w:r>
    <w:r>
      <w:rPr>
        <w:i/>
        <w:color w:val="808080" w:themeColor="background1" w:themeShade="80"/>
        <w:sz w:val="28"/>
      </w:rPr>
      <w:fldChar w:fldCharType="end"/>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4ED" w:rsidRDefault="008514ED" w:rsidP="0029036D">
    <w:pPr>
      <w:pStyle w:val="Header"/>
      <w:jc w:val="right"/>
      <w:rPr>
        <w:i/>
        <w:color w:val="808080" w:themeColor="background1" w:themeShade="80"/>
        <w:sz w:val="28"/>
      </w:rPr>
    </w:pPr>
    <w:r w:rsidRPr="008D0683">
      <w:rPr>
        <w:i/>
        <w:color w:val="808080" w:themeColor="background1" w:themeShade="80"/>
        <w:sz w:val="28"/>
      </w:rPr>
      <w:t>Evidence-Based Learning Department</w:t>
    </w:r>
  </w:p>
  <w:p w:rsidR="008514ED" w:rsidRPr="008D0683" w:rsidRDefault="008514ED" w:rsidP="0029036D">
    <w:pPr>
      <w:pStyle w:val="Header"/>
      <w:jc w:val="right"/>
      <w:rPr>
        <w:color w:val="808080" w:themeColor="background1" w:themeShade="80"/>
      </w:rPr>
    </w:pPr>
    <w:r>
      <w:rPr>
        <w:i/>
        <w:color w:val="808080" w:themeColor="background1" w:themeShade="80"/>
        <w:sz w:val="28"/>
      </w:rPr>
      <w:t xml:space="preserve">DRAFT </w:t>
    </w:r>
    <w:r w:rsidR="00E313C0">
      <w:rPr>
        <w:i/>
        <w:color w:val="808080" w:themeColor="background1" w:themeShade="80"/>
        <w:sz w:val="28"/>
      </w:rPr>
      <w:fldChar w:fldCharType="begin"/>
    </w:r>
    <w:r>
      <w:rPr>
        <w:i/>
        <w:color w:val="808080" w:themeColor="background1" w:themeShade="80"/>
        <w:sz w:val="28"/>
      </w:rPr>
      <w:instrText xml:space="preserve"> DATE \@ "M/d/yy" </w:instrText>
    </w:r>
    <w:r w:rsidR="00E313C0">
      <w:rPr>
        <w:i/>
        <w:color w:val="808080" w:themeColor="background1" w:themeShade="80"/>
        <w:sz w:val="28"/>
      </w:rPr>
      <w:fldChar w:fldCharType="separate"/>
    </w:r>
    <w:r w:rsidR="00B33327">
      <w:rPr>
        <w:i/>
        <w:noProof/>
        <w:color w:val="808080" w:themeColor="background1" w:themeShade="80"/>
        <w:sz w:val="28"/>
      </w:rPr>
      <w:t>7/23/10</w:t>
    </w:r>
    <w:r w:rsidR="00E313C0">
      <w:rPr>
        <w:i/>
        <w:color w:val="808080" w:themeColor="background1" w:themeShade="80"/>
        <w:sz w:val="28"/>
      </w:rPr>
      <w:fldChar w:fldCharType="end"/>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
    <w:nsid w:val="00000004"/>
    <w:multiLevelType w:val="hybridMultilevel"/>
    <w:tmpl w:val="00000004"/>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
    <w:nsid w:val="00000005"/>
    <w:multiLevelType w:val="hybridMultilevel"/>
    <w:tmpl w:val="00000005"/>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5">
    <w:nsid w:val="00000006"/>
    <w:multiLevelType w:val="hybridMultilevel"/>
    <w:tmpl w:val="00000006"/>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6">
    <w:nsid w:val="00000007"/>
    <w:multiLevelType w:val="hybridMultilevel"/>
    <w:tmpl w:val="00000007"/>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7">
    <w:nsid w:val="00000008"/>
    <w:multiLevelType w:val="hybridMultilevel"/>
    <w:tmpl w:val="00000008"/>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8">
    <w:nsid w:val="00000009"/>
    <w:multiLevelType w:val="hybridMultilevel"/>
    <w:tmpl w:val="00000009"/>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9">
    <w:nsid w:val="0000000A"/>
    <w:multiLevelType w:val="hybridMultilevel"/>
    <w:tmpl w:val="0000000A"/>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0">
    <w:nsid w:val="0000000B"/>
    <w:multiLevelType w:val="hybridMultilevel"/>
    <w:tmpl w:val="0000000B"/>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1">
    <w:nsid w:val="0000000C"/>
    <w:multiLevelType w:val="hybridMultilevel"/>
    <w:tmpl w:val="0000000C"/>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2">
    <w:nsid w:val="0000000D"/>
    <w:multiLevelType w:val="hybridMultilevel"/>
    <w:tmpl w:val="0000000D"/>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3">
    <w:nsid w:val="0000000E"/>
    <w:multiLevelType w:val="hybridMultilevel"/>
    <w:tmpl w:val="0000000E"/>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4">
    <w:nsid w:val="0000000F"/>
    <w:multiLevelType w:val="hybridMultilevel"/>
    <w:tmpl w:val="0000000F"/>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5">
    <w:nsid w:val="00000010"/>
    <w:multiLevelType w:val="hybridMultilevel"/>
    <w:tmpl w:val="00000010"/>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6">
    <w:nsid w:val="00000011"/>
    <w:multiLevelType w:val="hybridMultilevel"/>
    <w:tmpl w:val="00000011"/>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7">
    <w:nsid w:val="00000012"/>
    <w:multiLevelType w:val="hybridMultilevel"/>
    <w:tmpl w:val="00000012"/>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8">
    <w:nsid w:val="00000013"/>
    <w:multiLevelType w:val="hybridMultilevel"/>
    <w:tmpl w:val="00000013"/>
    <w:lvl w:ilvl="0" w:tplc="FFFFFFFF">
      <w:start w:val="1"/>
      <w:numFmt w:val="bullet"/>
      <w:lvlText w:val=""/>
      <w:lvlJc w:val="left"/>
      <w:pPr>
        <w:tabs>
          <w:tab w:val="num" w:pos="720"/>
        </w:tabs>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9">
    <w:nsid w:val="233D153A"/>
    <w:multiLevelType w:val="hybridMultilevel"/>
    <w:tmpl w:val="4A2010D4"/>
    <w:lvl w:ilvl="0" w:tplc="ECC4B9BE">
      <w:numFmt w:val="bullet"/>
      <w:lvlText w:val="—"/>
      <w:lvlJc w:val="left"/>
      <w:pPr>
        <w:ind w:left="72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25430B"/>
    <w:multiLevelType w:val="hybridMultilevel"/>
    <w:tmpl w:val="63788484"/>
    <w:lvl w:ilvl="0" w:tplc="B5249B90">
      <w:start w:val="1"/>
      <w:numFmt w:val="decimal"/>
      <w:lvlText w:val="%1."/>
      <w:lvlJc w:val="left"/>
      <w:pPr>
        <w:ind w:left="720" w:hanging="360"/>
      </w:pPr>
      <w:rPr>
        <w:rFonts w:asciiTheme="minorHAnsi" w:hAnsiTheme="minorHAnsi" w:hint="default"/>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5C3772"/>
    <w:multiLevelType w:val="hybridMultilevel"/>
    <w:tmpl w:val="61DA5056"/>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20"/>
  </w:num>
  <w:num w:numId="3">
    <w:abstractNumId w:val="21"/>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37807"/>
    <w:rsid w:val="00004763"/>
    <w:rsid w:val="000261D9"/>
    <w:rsid w:val="00026618"/>
    <w:rsid w:val="00026678"/>
    <w:rsid w:val="000477D7"/>
    <w:rsid w:val="000A3B64"/>
    <w:rsid w:val="000B14C7"/>
    <w:rsid w:val="000C7B8E"/>
    <w:rsid w:val="000D0771"/>
    <w:rsid w:val="000D613C"/>
    <w:rsid w:val="000D7317"/>
    <w:rsid w:val="00103C58"/>
    <w:rsid w:val="001058DB"/>
    <w:rsid w:val="00112F9E"/>
    <w:rsid w:val="001141E8"/>
    <w:rsid w:val="00141FB6"/>
    <w:rsid w:val="00150E8F"/>
    <w:rsid w:val="00152585"/>
    <w:rsid w:val="00166677"/>
    <w:rsid w:val="00170770"/>
    <w:rsid w:val="00171939"/>
    <w:rsid w:val="00180BB5"/>
    <w:rsid w:val="00192D29"/>
    <w:rsid w:val="001C7450"/>
    <w:rsid w:val="001F24F3"/>
    <w:rsid w:val="002025A3"/>
    <w:rsid w:val="00206090"/>
    <w:rsid w:val="0024237B"/>
    <w:rsid w:val="00250144"/>
    <w:rsid w:val="00264F0E"/>
    <w:rsid w:val="002760C0"/>
    <w:rsid w:val="0029036D"/>
    <w:rsid w:val="002B4DD5"/>
    <w:rsid w:val="002C56A9"/>
    <w:rsid w:val="002E5E23"/>
    <w:rsid w:val="002E78A5"/>
    <w:rsid w:val="002F6F92"/>
    <w:rsid w:val="00300C8D"/>
    <w:rsid w:val="003045C9"/>
    <w:rsid w:val="00335AC0"/>
    <w:rsid w:val="00341E3B"/>
    <w:rsid w:val="003511B8"/>
    <w:rsid w:val="003710C2"/>
    <w:rsid w:val="0038109B"/>
    <w:rsid w:val="003867FE"/>
    <w:rsid w:val="00391322"/>
    <w:rsid w:val="00392E19"/>
    <w:rsid w:val="003B001A"/>
    <w:rsid w:val="003D2161"/>
    <w:rsid w:val="003E3464"/>
    <w:rsid w:val="003F2FCA"/>
    <w:rsid w:val="00404517"/>
    <w:rsid w:val="004101B5"/>
    <w:rsid w:val="00420D1C"/>
    <w:rsid w:val="00421DC1"/>
    <w:rsid w:val="0042228E"/>
    <w:rsid w:val="00427A22"/>
    <w:rsid w:val="00440924"/>
    <w:rsid w:val="00452FF5"/>
    <w:rsid w:val="0045322A"/>
    <w:rsid w:val="00463CB2"/>
    <w:rsid w:val="00465ADA"/>
    <w:rsid w:val="004660DE"/>
    <w:rsid w:val="004745FF"/>
    <w:rsid w:val="00481020"/>
    <w:rsid w:val="004938B2"/>
    <w:rsid w:val="00494347"/>
    <w:rsid w:val="004A625D"/>
    <w:rsid w:val="004E6C0C"/>
    <w:rsid w:val="00524DD1"/>
    <w:rsid w:val="00537ADD"/>
    <w:rsid w:val="005576D8"/>
    <w:rsid w:val="00562B26"/>
    <w:rsid w:val="00562C64"/>
    <w:rsid w:val="00563337"/>
    <w:rsid w:val="005647BF"/>
    <w:rsid w:val="00575F9A"/>
    <w:rsid w:val="00583825"/>
    <w:rsid w:val="005E1276"/>
    <w:rsid w:val="005E79B2"/>
    <w:rsid w:val="005F0B6D"/>
    <w:rsid w:val="005F0CE5"/>
    <w:rsid w:val="00601F65"/>
    <w:rsid w:val="00625F3D"/>
    <w:rsid w:val="00647A52"/>
    <w:rsid w:val="00655CEA"/>
    <w:rsid w:val="0067583A"/>
    <w:rsid w:val="00682E28"/>
    <w:rsid w:val="006A54CB"/>
    <w:rsid w:val="0071026F"/>
    <w:rsid w:val="00744059"/>
    <w:rsid w:val="00756634"/>
    <w:rsid w:val="0076078E"/>
    <w:rsid w:val="00763AFC"/>
    <w:rsid w:val="007669F4"/>
    <w:rsid w:val="00784053"/>
    <w:rsid w:val="007A5195"/>
    <w:rsid w:val="007A58B6"/>
    <w:rsid w:val="007D0708"/>
    <w:rsid w:val="007D25C1"/>
    <w:rsid w:val="007D61E3"/>
    <w:rsid w:val="008018F4"/>
    <w:rsid w:val="008153B0"/>
    <w:rsid w:val="00824176"/>
    <w:rsid w:val="00836C6C"/>
    <w:rsid w:val="00847FB4"/>
    <w:rsid w:val="008514ED"/>
    <w:rsid w:val="008556F6"/>
    <w:rsid w:val="0087761C"/>
    <w:rsid w:val="00880721"/>
    <w:rsid w:val="008841E5"/>
    <w:rsid w:val="008D0683"/>
    <w:rsid w:val="008E475B"/>
    <w:rsid w:val="008E75A7"/>
    <w:rsid w:val="008F48C8"/>
    <w:rsid w:val="008F4EA2"/>
    <w:rsid w:val="00906C7F"/>
    <w:rsid w:val="00925C59"/>
    <w:rsid w:val="00926DCA"/>
    <w:rsid w:val="00931879"/>
    <w:rsid w:val="009372A1"/>
    <w:rsid w:val="00940CD5"/>
    <w:rsid w:val="00960A10"/>
    <w:rsid w:val="00965565"/>
    <w:rsid w:val="00974E97"/>
    <w:rsid w:val="00977D8F"/>
    <w:rsid w:val="00980F03"/>
    <w:rsid w:val="00986FD4"/>
    <w:rsid w:val="009A5522"/>
    <w:rsid w:val="009A718C"/>
    <w:rsid w:val="009A78A6"/>
    <w:rsid w:val="009D1711"/>
    <w:rsid w:val="00A0201D"/>
    <w:rsid w:val="00A048E1"/>
    <w:rsid w:val="00A12A99"/>
    <w:rsid w:val="00A144FE"/>
    <w:rsid w:val="00A33A12"/>
    <w:rsid w:val="00A37807"/>
    <w:rsid w:val="00A43A23"/>
    <w:rsid w:val="00A604FC"/>
    <w:rsid w:val="00A81AF5"/>
    <w:rsid w:val="00A85E88"/>
    <w:rsid w:val="00A9263A"/>
    <w:rsid w:val="00AC4FD3"/>
    <w:rsid w:val="00AD41E3"/>
    <w:rsid w:val="00AE7F04"/>
    <w:rsid w:val="00AF4410"/>
    <w:rsid w:val="00B33327"/>
    <w:rsid w:val="00B40CDC"/>
    <w:rsid w:val="00B52364"/>
    <w:rsid w:val="00B60C1B"/>
    <w:rsid w:val="00B63354"/>
    <w:rsid w:val="00B64319"/>
    <w:rsid w:val="00B949A0"/>
    <w:rsid w:val="00BA503F"/>
    <w:rsid w:val="00C3558F"/>
    <w:rsid w:val="00C36415"/>
    <w:rsid w:val="00C45381"/>
    <w:rsid w:val="00C47664"/>
    <w:rsid w:val="00C544DA"/>
    <w:rsid w:val="00C5555C"/>
    <w:rsid w:val="00C843DF"/>
    <w:rsid w:val="00CB4224"/>
    <w:rsid w:val="00CB5144"/>
    <w:rsid w:val="00CC399A"/>
    <w:rsid w:val="00CC6DAA"/>
    <w:rsid w:val="00CC78A2"/>
    <w:rsid w:val="00CD2604"/>
    <w:rsid w:val="00CD6E70"/>
    <w:rsid w:val="00D0625B"/>
    <w:rsid w:val="00D253B1"/>
    <w:rsid w:val="00D42F70"/>
    <w:rsid w:val="00D43887"/>
    <w:rsid w:val="00D56FFB"/>
    <w:rsid w:val="00D8048A"/>
    <w:rsid w:val="00D8551A"/>
    <w:rsid w:val="00D91147"/>
    <w:rsid w:val="00D92262"/>
    <w:rsid w:val="00DB1204"/>
    <w:rsid w:val="00DD45E2"/>
    <w:rsid w:val="00E015DA"/>
    <w:rsid w:val="00E142D2"/>
    <w:rsid w:val="00E313C0"/>
    <w:rsid w:val="00E370D3"/>
    <w:rsid w:val="00E457A6"/>
    <w:rsid w:val="00E6038F"/>
    <w:rsid w:val="00E62CC5"/>
    <w:rsid w:val="00E83A01"/>
    <w:rsid w:val="00E90557"/>
    <w:rsid w:val="00E90E9A"/>
    <w:rsid w:val="00EA1918"/>
    <w:rsid w:val="00EB2692"/>
    <w:rsid w:val="00ED46BD"/>
    <w:rsid w:val="00EE1318"/>
    <w:rsid w:val="00EF65C9"/>
    <w:rsid w:val="00F01222"/>
    <w:rsid w:val="00F05458"/>
    <w:rsid w:val="00F315C9"/>
    <w:rsid w:val="00F8550F"/>
    <w:rsid w:val="00F913C7"/>
    <w:rsid w:val="00F9617A"/>
    <w:rsid w:val="00FA3EC0"/>
    <w:rsid w:val="00FB7CF2"/>
    <w:rsid w:val="00FE7ECD"/>
    <w:rsid w:val="00FF617A"/>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CD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40CDC"/>
    <w:pPr>
      <w:ind w:left="720"/>
      <w:contextualSpacing/>
    </w:pPr>
  </w:style>
  <w:style w:type="table" w:styleId="TableGrid">
    <w:name w:val="Table Grid"/>
    <w:basedOn w:val="TableNormal"/>
    <w:uiPriority w:val="59"/>
    <w:rsid w:val="00B40CD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FB7CF2"/>
    <w:pPr>
      <w:tabs>
        <w:tab w:val="center" w:pos="4320"/>
        <w:tab w:val="right" w:pos="8640"/>
      </w:tabs>
    </w:pPr>
  </w:style>
  <w:style w:type="character" w:customStyle="1" w:styleId="HeaderChar">
    <w:name w:val="Header Char"/>
    <w:basedOn w:val="DefaultParagraphFont"/>
    <w:link w:val="Header"/>
    <w:uiPriority w:val="99"/>
    <w:rsid w:val="00FB7CF2"/>
  </w:style>
  <w:style w:type="paragraph" w:styleId="Footer">
    <w:name w:val="footer"/>
    <w:basedOn w:val="Normal"/>
    <w:link w:val="FooterChar"/>
    <w:uiPriority w:val="99"/>
    <w:unhideWhenUsed/>
    <w:rsid w:val="00FB7CF2"/>
    <w:pPr>
      <w:tabs>
        <w:tab w:val="center" w:pos="4320"/>
        <w:tab w:val="right" w:pos="8640"/>
      </w:tabs>
    </w:pPr>
  </w:style>
  <w:style w:type="character" w:customStyle="1" w:styleId="FooterChar">
    <w:name w:val="Footer Char"/>
    <w:basedOn w:val="DefaultParagraphFont"/>
    <w:link w:val="Footer"/>
    <w:uiPriority w:val="99"/>
    <w:rsid w:val="00FB7CF2"/>
  </w:style>
  <w:style w:type="paragraph" w:customStyle="1" w:styleId="Div">
    <w:name w:val="Div"/>
    <w:basedOn w:val="Normal"/>
    <w:rsid w:val="00E6038F"/>
    <w:pPr>
      <w:shd w:val="solid" w:color="FFFFFF" w:fill="auto"/>
    </w:pPr>
    <w:rPr>
      <w:rFonts w:ascii="Verdana" w:eastAsia="Verdana" w:hAnsi="Verdana" w:cs="Verdana"/>
      <w:color w:val="000000"/>
      <w:sz w:val="20"/>
      <w:shd w:val="solid" w:color="FFFFFF" w:fill="auto"/>
      <w:lang w:val="ru-RU" w:eastAsia="ru-RU"/>
    </w:rPr>
  </w:style>
  <w:style w:type="character" w:styleId="PageNumber">
    <w:name w:val="page number"/>
    <w:basedOn w:val="DefaultParagraphFont"/>
    <w:uiPriority w:val="99"/>
    <w:semiHidden/>
    <w:unhideWhenUsed/>
    <w:rsid w:val="008D0683"/>
  </w:style>
  <w:style w:type="paragraph" w:customStyle="1" w:styleId="Tr">
    <w:name w:val="Tr"/>
    <w:basedOn w:val="Normal"/>
    <w:rsid w:val="00537ADD"/>
    <w:pPr>
      <w:shd w:val="solid" w:color="FFFFFF" w:fill="auto"/>
    </w:pPr>
    <w:rPr>
      <w:rFonts w:ascii="Verdana" w:eastAsia="Verdana" w:hAnsi="Verdana" w:cs="Verdana"/>
      <w:color w:val="000000"/>
      <w:sz w:val="20"/>
      <w:shd w:val="solid" w:color="FFFFFF" w:fill="auto"/>
      <w:lang w:val="ru-RU" w:eastAsia="ru-RU"/>
    </w:rPr>
  </w:style>
  <w:style w:type="paragraph" w:customStyle="1" w:styleId="Li">
    <w:name w:val="Li"/>
    <w:basedOn w:val="Normal"/>
    <w:rsid w:val="004A625D"/>
    <w:pPr>
      <w:shd w:val="solid" w:color="FFFFFF" w:fill="auto"/>
    </w:pPr>
    <w:rPr>
      <w:rFonts w:ascii="Verdana" w:eastAsia="Verdana" w:hAnsi="Verdana" w:cs="Verdana"/>
      <w:color w:val="000000"/>
      <w:sz w:val="20"/>
      <w:shd w:val="solid" w:color="FFFFFF" w:fill="auto"/>
      <w:lang w:val="ru-RU" w:eastAsia="ru-RU"/>
    </w:rPr>
  </w:style>
  <w:style w:type="paragraph" w:customStyle="1" w:styleId="Ul">
    <w:name w:val="Ul"/>
    <w:basedOn w:val="Normal"/>
    <w:rsid w:val="004A625D"/>
    <w:pPr>
      <w:shd w:val="solid" w:color="FFFFFF" w:fill="auto"/>
    </w:pPr>
    <w:rPr>
      <w:rFonts w:ascii="Verdana" w:eastAsia="Verdana" w:hAnsi="Verdana" w:cs="Verdana"/>
      <w:color w:val="000000"/>
      <w:sz w:val="20"/>
      <w:shd w:val="solid" w:color="FFFFFF" w:fill="auto"/>
      <w:lang w:val="ru-RU" w:eastAsia="ru-RU"/>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uen.org/Lessonplan/preview.cgi?LPid=15236" TargetMode="External"/><Relationship Id="rId20" Type="http://schemas.openxmlformats.org/officeDocument/2006/relationships/hyperlink" Target="http://illuminations.nctm.org/LessonDetail.aspx?ID=L410" TargetMode="External"/><Relationship Id="rId21" Type="http://schemas.openxmlformats.org/officeDocument/2006/relationships/hyperlink" Target="http://illuminations.nctm.org/LessonDetail.aspx?ID=L407" TargetMode="External"/><Relationship Id="rId22" Type="http://schemas.openxmlformats.org/officeDocument/2006/relationships/header" Target="header1.xml"/><Relationship Id="rId23" Type="http://schemas.openxmlformats.org/officeDocument/2006/relationships/footer" Target="footer1.xml"/><Relationship Id="rId24" Type="http://schemas.openxmlformats.org/officeDocument/2006/relationships/printerSettings" Target="printerSettings/printerSettings1.bin"/><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illuminations.nctm.org/LessonDetail.aspx?id=L627" TargetMode="External"/><Relationship Id="rId11" Type="http://schemas.openxmlformats.org/officeDocument/2006/relationships/hyperlink" Target="http://illuminations.nctm.org/LessonDetail.aspx?ID=L543" TargetMode="External"/><Relationship Id="rId12" Type="http://schemas.openxmlformats.org/officeDocument/2006/relationships/hyperlink" Target="http://illuminations.nctm.org/LessonDetail.aspx?ID=L409" TargetMode="External"/><Relationship Id="rId13" Type="http://schemas.openxmlformats.org/officeDocument/2006/relationships/hyperlink" Target="http://illuminations.nctm.org/LessonDetail.aspx?ID=L609" TargetMode="External"/><Relationship Id="rId14" Type="http://schemas.openxmlformats.org/officeDocument/2006/relationships/hyperlink" Target="http://illuminations.nctm.org/LessonDetail.aspx?ID=L613" TargetMode="External"/><Relationship Id="rId15" Type="http://schemas.openxmlformats.org/officeDocument/2006/relationships/hyperlink" Target="http://illuminations.nctm.org/LessonDetail.aspx?ID=L261" TargetMode="External"/><Relationship Id="rId16" Type="http://schemas.openxmlformats.org/officeDocument/2006/relationships/hyperlink" Target="http://illuminations.nctm.org/ActivityDetail.aspx?ID=6" TargetMode="External"/><Relationship Id="rId17" Type="http://schemas.openxmlformats.org/officeDocument/2006/relationships/hyperlink" Target="http://www.uen.org/Lessonplan/preview.cgi?LPid=18994" TargetMode="External"/><Relationship Id="rId18" Type="http://schemas.openxmlformats.org/officeDocument/2006/relationships/hyperlink" Target="http://www.uen.org/Lessonplan/preview.cgi?LPid=6168" TargetMode="External"/><Relationship Id="rId19" Type="http://schemas.openxmlformats.org/officeDocument/2006/relationships/hyperlink" Target="http://illuminations.nctm.org/ActivityDetail.aspx?ID=84"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uen.org/Lessonplan/preview.cgi?LPid=23495" TargetMode="External"/><Relationship Id="rId6" Type="http://schemas.openxmlformats.org/officeDocument/2006/relationships/hyperlink" Target="http://illuminations.nctm.org/LessonDetail.aspx?ID=L730" TargetMode="External"/><Relationship Id="rId7" Type="http://schemas.openxmlformats.org/officeDocument/2006/relationships/hyperlink" Target="http://www.uen.org/Lessonplan/preview.cgi?LPid=23377" TargetMode="External"/><Relationship Id="rId8" Type="http://schemas.openxmlformats.org/officeDocument/2006/relationships/hyperlink" Target="http://www.uen.org/Lessonplan/preview.cgi?LPid=61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TotalTime>
  <Pages>25</Pages>
  <Words>4352</Words>
  <Characters>24811</Characters>
  <Application>Microsoft Macintosh Word</Application>
  <DocSecurity>0</DocSecurity>
  <Lines>206</Lines>
  <Paragraphs>49</Paragraphs>
  <ScaleCrop>false</ScaleCrop>
  <Company>Canyons School District</Company>
  <LinksUpToDate>false</LinksUpToDate>
  <CharactersWithSpaces>30469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71</cp:revision>
  <cp:lastPrinted>2010-07-22T17:44:00Z</cp:lastPrinted>
  <dcterms:created xsi:type="dcterms:W3CDTF">2010-07-22T17:45:00Z</dcterms:created>
  <dcterms:modified xsi:type="dcterms:W3CDTF">2010-07-23T19:52:00Z</dcterms:modified>
</cp:coreProperties>
</file>